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36819" w14:textId="77777777" w:rsidR="00E30C80" w:rsidRPr="001D4946" w:rsidRDefault="00E30C80" w:rsidP="004D109F">
      <w:pPr>
        <w:widowControl w:val="0"/>
        <w:suppressAutoHyphens/>
        <w:autoSpaceDE w:val="0"/>
        <w:spacing w:after="240" w:line="240" w:lineRule="auto"/>
        <w:ind w:left="244"/>
        <w:jc w:val="right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 w:rsidR="000D3570">
        <w:rPr>
          <w:rFonts w:ascii="Verdana" w:hAnsi="Verdana" w:cs="Verdana"/>
          <w:sz w:val="20"/>
          <w:szCs w:val="20"/>
          <w:lang w:eastAsia="zh-CN"/>
        </w:rPr>
        <w:t>4</w:t>
      </w:r>
      <w:r w:rsidRPr="001D4946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(składany wraz z ofertą</w:t>
      </w:r>
      <w:r w:rsidR="004D109F"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, jeśli dotyczy</w:t>
      </w:r>
      <w:r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)</w:t>
      </w:r>
    </w:p>
    <w:p w14:paraId="1FED3BAF" w14:textId="77777777" w:rsidR="00E30C80" w:rsidRPr="001D4946" w:rsidRDefault="00E30C80" w:rsidP="00822145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</w:t>
      </w:r>
      <w:r w:rsidR="00522150"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 xml:space="preserve"> przez udostepniającego swoje zasoby</w:t>
      </w:r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.</w:t>
      </w:r>
    </w:p>
    <w:p w14:paraId="6B176FAE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Podmiot udostępniający zasoby</w:t>
      </w:r>
      <w:r w:rsidRPr="001D4946">
        <w:rPr>
          <w:rFonts w:ascii="Verdana" w:hAnsi="Verdana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E30C80" w:rsidRPr="001D4946" w14:paraId="0E5D7C4B" w14:textId="77777777" w:rsidTr="009B7580">
        <w:trPr>
          <w:trHeight w:val="170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44E82" w14:textId="77777777" w:rsidR="00E30C80" w:rsidRPr="001D4946" w:rsidRDefault="00E30C80" w:rsidP="00E30C80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4E4CB6F" w14:textId="77777777" w:rsidR="00E30C80" w:rsidRPr="001D4946" w:rsidRDefault="00E30C80" w:rsidP="00E30C80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b/>
                <w:lang w:eastAsia="ar-SA"/>
              </w:rPr>
              <w:t>ZOBOWIĄZANIE</w:t>
            </w:r>
          </w:p>
          <w:p w14:paraId="085D450F" w14:textId="77777777" w:rsidR="00E30C80" w:rsidRPr="001D4946" w:rsidRDefault="00E30C80" w:rsidP="00E30C80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b/>
                <w:lang w:eastAsia="ar-SA"/>
              </w:rPr>
              <w:t xml:space="preserve">do oddania do dyspozycji niezbędnych zasobów </w:t>
            </w:r>
          </w:p>
          <w:p w14:paraId="7D2EFAEE" w14:textId="77777777" w:rsidR="00E30C80" w:rsidRPr="001D4946" w:rsidRDefault="00E30C80" w:rsidP="00E30C80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b/>
                <w:lang w:eastAsia="ar-SA"/>
              </w:rPr>
              <w:t>na potrzeby realizacji zamówienia</w:t>
            </w:r>
          </w:p>
        </w:tc>
      </w:tr>
    </w:tbl>
    <w:p w14:paraId="3375F83A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1D4946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 w:rsidR="00813244" w:rsidRPr="001D4946"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4FC09EA3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B92BDB1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3783E70C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5A439698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6DF519E3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6EEEFD0B" w14:textId="77777777" w:rsidR="00E30C80" w:rsidRPr="001D4946" w:rsidRDefault="00E30C80" w:rsidP="00E30C80">
      <w:pPr>
        <w:suppressAutoHyphens/>
        <w:rPr>
          <w:rFonts w:ascii="Verdana" w:hAnsi="Verdana"/>
          <w:b/>
          <w:bCs/>
          <w:iCs/>
          <w:sz w:val="20"/>
          <w:szCs w:val="20"/>
          <w:u w:val="single"/>
          <w:lang w:eastAsia="zh-CN"/>
        </w:rPr>
      </w:pPr>
    </w:p>
    <w:p w14:paraId="616E7845" w14:textId="77777777" w:rsidR="00E30C80" w:rsidRPr="001D4946" w:rsidRDefault="00E30C80" w:rsidP="00E30C80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Ja/My</w:t>
      </w:r>
    </w:p>
    <w:p w14:paraId="6608D0D9" w14:textId="77777777" w:rsidR="00E30C80" w:rsidRPr="001D4946" w:rsidRDefault="00E30C80" w:rsidP="00145571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</w:t>
      </w:r>
      <w:r w:rsidRPr="001D4946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 xml:space="preserve"> 1</w:t>
      </w:r>
      <w:r w:rsidRPr="001D4946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 w14:paraId="7B40F03E" w14:textId="77777777" w:rsidR="00E30C80" w:rsidRPr="001D4946" w:rsidRDefault="00E30C80" w:rsidP="00E30C80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zobowiązujemy się do oddania do dyspozycji Wykonawcy:</w:t>
      </w:r>
    </w:p>
    <w:p w14:paraId="054D6B72" w14:textId="77777777" w:rsidR="00E30C80" w:rsidRPr="001D4946" w:rsidRDefault="00E30C80" w:rsidP="00E30C80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</w:t>
      </w:r>
      <w:r w:rsidR="009B7580" w:rsidRPr="001D4946">
        <w:rPr>
          <w:rFonts w:ascii="Verdana" w:hAnsi="Verdana"/>
          <w:bCs/>
          <w:iCs/>
          <w:sz w:val="20"/>
          <w:szCs w:val="20"/>
          <w:lang w:eastAsia="zh-CN"/>
        </w:rPr>
        <w:t>...............................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>.</w:t>
      </w:r>
      <w:r w:rsidR="009B7580" w:rsidRPr="001D4946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>.....................</w:t>
      </w:r>
      <w:r w:rsidRPr="001D4946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</w:p>
    <w:p w14:paraId="061F9DB4" w14:textId="77777777" w:rsidR="00E30C80" w:rsidRPr="001D4946" w:rsidRDefault="00E30C80" w:rsidP="00E30C80">
      <w:pPr>
        <w:tabs>
          <w:tab w:val="left" w:pos="5415"/>
        </w:tabs>
        <w:suppressAutoHyphens/>
        <w:spacing w:line="312" w:lineRule="auto"/>
        <w:ind w:left="426" w:right="254" w:hanging="426"/>
        <w:jc w:val="center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1D4946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 w14:paraId="05F1B918" w14:textId="0FC4DF0E" w:rsidR="00E30C80" w:rsidRPr="001D4946" w:rsidRDefault="00E30C80" w:rsidP="00E30C80">
      <w:pPr>
        <w:suppressAutoHyphens/>
        <w:spacing w:after="0" w:line="360" w:lineRule="auto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niezbędnych zasobów na potrzeby wykonania zamówienia pn.</w:t>
      </w:r>
      <w:r w:rsidRPr="003E7098">
        <w:rPr>
          <w:rFonts w:ascii="Verdana" w:hAnsi="Verdana"/>
          <w:sz w:val="28"/>
          <w:lang w:eastAsia="zh-CN"/>
        </w:rPr>
        <w:t xml:space="preserve"> </w:t>
      </w:r>
      <w:r w:rsidR="003E7098" w:rsidRPr="001D4946">
        <w:rPr>
          <w:rFonts w:ascii="Verdana" w:hAnsi="Verdana" w:cs="Arial"/>
          <w:b/>
          <w:bCs/>
          <w:sz w:val="20"/>
          <w:szCs w:val="20"/>
        </w:rPr>
        <w:t>„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Budowa przedszkola z oddziałem żłobkowym przy ul.</w:t>
      </w:r>
      <w:r w:rsidR="003334BA">
        <w:rPr>
          <w:rFonts w:ascii="Verdana" w:hAnsi="Verdana" w:cs="Arial"/>
          <w:b/>
          <w:bCs/>
          <w:sz w:val="20"/>
          <w:szCs w:val="20"/>
        </w:rPr>
        <w:t> 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Młodzieżowej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”</w:t>
      </w:r>
      <w:r w:rsidR="003334BA" w:rsidRPr="00D213DD">
        <w:rPr>
          <w:rFonts w:ascii="Verdana" w:hAnsi="Verdana" w:cs="Arial"/>
          <w:bCs/>
          <w:sz w:val="20"/>
          <w:szCs w:val="20"/>
        </w:rPr>
        <w:t xml:space="preserve">, </w:t>
      </w:r>
      <w:r w:rsidR="003334BA" w:rsidRPr="008E208D">
        <w:rPr>
          <w:rFonts w:ascii="Verdana" w:hAnsi="Verdana" w:cs="Arial"/>
          <w:bCs/>
          <w:sz w:val="20"/>
          <w:szCs w:val="20"/>
        </w:rPr>
        <w:t xml:space="preserve">oznaczenie sprawy: </w:t>
      </w:r>
      <w:r w:rsidR="00336372" w:rsidRPr="00336372">
        <w:rPr>
          <w:rFonts w:ascii="Verdana" w:hAnsi="Verdana" w:cs="Arial"/>
          <w:b/>
          <w:bCs/>
          <w:sz w:val="20"/>
          <w:szCs w:val="20"/>
        </w:rPr>
        <w:t>WPI.271.1.38.2025, niniejszym oświadczam, co następuje:</w:t>
      </w:r>
      <w:r w:rsidRPr="008E208D"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 </w:t>
      </w:r>
      <w:r w:rsidRPr="008E208D">
        <w:rPr>
          <w:rFonts w:ascii="Verdana" w:hAnsi="Verdana"/>
          <w:bCs/>
          <w:iCs/>
          <w:sz w:val="20"/>
          <w:szCs w:val="20"/>
          <w:lang w:eastAsia="zh-CN"/>
        </w:rPr>
        <w:t>w związku z</w:t>
      </w:r>
      <w:r w:rsidR="001061AC" w:rsidRPr="008E208D">
        <w:rPr>
          <w:rFonts w:ascii="Verdana" w:hAnsi="Verdana"/>
          <w:bCs/>
          <w:iCs/>
          <w:sz w:val="20"/>
          <w:szCs w:val="20"/>
          <w:lang w:eastAsia="zh-CN"/>
        </w:rPr>
        <w:t> </w:t>
      </w:r>
      <w:r w:rsidRPr="008E208D">
        <w:rPr>
          <w:rFonts w:ascii="Verdana" w:hAnsi="Verdana"/>
          <w:bCs/>
          <w:iCs/>
          <w:sz w:val="20"/>
          <w:szCs w:val="20"/>
          <w:lang w:eastAsia="zh-CN"/>
        </w:rPr>
        <w:t>powołaniem się na te zasoby w celu spełniania warunku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 xml:space="preserve"> udziału w postępowaniu przez Wykonawcę  w zakresie zdolności technicznych/zawodowych poprzez udział w realizacji zamówienia w charakterze </w:t>
      </w:r>
      <w:r w:rsidRPr="001D4946">
        <w:rPr>
          <w:rFonts w:ascii="Verdana" w:hAnsi="Verdana"/>
          <w:b/>
          <w:bCs/>
          <w:iCs/>
          <w:sz w:val="20"/>
          <w:szCs w:val="20"/>
          <w:lang w:eastAsia="zh-CN"/>
        </w:rPr>
        <w:t>Podwykonawcy/w inny</w:t>
      </w:r>
      <w:r w:rsidR="0031429C">
        <w:rPr>
          <w:rFonts w:ascii="Verdana" w:hAnsi="Verdana"/>
          <w:b/>
          <w:bCs/>
          <w:iCs/>
          <w:sz w:val="20"/>
          <w:szCs w:val="20"/>
          <w:lang w:eastAsia="zh-CN"/>
        </w:rPr>
        <w:t>m</w:t>
      </w:r>
      <w:r w:rsidRPr="001D4946"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 charakterze</w:t>
      </w:r>
      <w:r w:rsidRPr="001D4946">
        <w:rPr>
          <w:rFonts w:ascii="Verdana" w:hAnsi="Verdana"/>
          <w:b/>
          <w:bCs/>
          <w:iCs/>
          <w:sz w:val="20"/>
          <w:szCs w:val="20"/>
          <w:vertAlign w:val="superscript"/>
          <w:lang w:eastAsia="zh-CN"/>
        </w:rPr>
        <w:t>2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 xml:space="preserve"> w</w:t>
      </w:r>
      <w:r w:rsidR="001061AC" w:rsidRPr="001D4946">
        <w:rPr>
          <w:rFonts w:ascii="Verdana" w:hAnsi="Verdana"/>
          <w:bCs/>
          <w:iCs/>
          <w:sz w:val="20"/>
          <w:szCs w:val="20"/>
          <w:lang w:eastAsia="zh-CN"/>
        </w:rPr>
        <w:t> 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>zakresie  ………………………………………………….</w:t>
      </w:r>
      <w:r w:rsidRPr="001D4946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  <w:r w:rsidRPr="001D4946">
        <w:rPr>
          <w:rFonts w:ascii="Verdana" w:hAnsi="Verdana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255671C3" w14:textId="77777777" w:rsidR="00E30C80" w:rsidRPr="001D4946" w:rsidRDefault="00E30C80" w:rsidP="00E30C80">
      <w:pPr>
        <w:tabs>
          <w:tab w:val="left" w:pos="5415"/>
        </w:tabs>
        <w:spacing w:line="360" w:lineRule="auto"/>
        <w:ind w:right="-1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 w:rsidRPr="001D4946">
        <w:rPr>
          <w:rFonts w:ascii="Verdana" w:hAnsi="Verdana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 w:rsidR="005A4F5D" w:rsidRPr="001D4946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2</w:t>
      </w:r>
      <w:r w:rsidRPr="001D4946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0057077B" w14:textId="77777777" w:rsidR="00E30C80" w:rsidRPr="001D4946" w:rsidRDefault="00E30C80" w:rsidP="00E30C80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i/>
          <w:sz w:val="16"/>
          <w:szCs w:val="20"/>
          <w:lang w:eastAsia="zh-CN"/>
        </w:rPr>
      </w:pPr>
    </w:p>
    <w:p w14:paraId="25C6B1A8" w14:textId="77777777" w:rsidR="00813244" w:rsidRPr="001D4946" w:rsidRDefault="00813244" w:rsidP="00E30C80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b/>
          <w:i/>
          <w:color w:val="FF0000"/>
          <w:sz w:val="20"/>
          <w:szCs w:val="20"/>
          <w:lang w:eastAsia="zh-CN"/>
        </w:rPr>
      </w:pPr>
    </w:p>
    <w:p w14:paraId="529A47CF" w14:textId="77777777" w:rsidR="00E30C80" w:rsidRPr="001D4946" w:rsidRDefault="00E30C80" w:rsidP="00E30C80">
      <w:pPr>
        <w:suppressAutoHyphens/>
        <w:jc w:val="both"/>
        <w:rPr>
          <w:rFonts w:ascii="Verdana" w:hAnsi="Verdana"/>
          <w:b/>
          <w:sz w:val="20"/>
          <w:szCs w:val="20"/>
          <w:lang w:eastAsia="zh-CN"/>
        </w:rPr>
      </w:pPr>
    </w:p>
    <w:p w14:paraId="03C1A6E5" w14:textId="77777777" w:rsidR="00E30C80" w:rsidRPr="001D4946" w:rsidRDefault="00E30C80" w:rsidP="00E30C80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1D4946">
        <w:rPr>
          <w:rFonts w:ascii="Verdana" w:hAnsi="Verdana"/>
          <w:sz w:val="16"/>
          <w:szCs w:val="20"/>
          <w:vertAlign w:val="superscript"/>
          <w:lang w:eastAsia="zh-CN"/>
        </w:rPr>
        <w:t>1</w:t>
      </w:r>
      <w:r w:rsidRPr="001D4946">
        <w:rPr>
          <w:rFonts w:ascii="Verdana" w:hAnsi="Verdana"/>
          <w:sz w:val="16"/>
          <w:szCs w:val="20"/>
          <w:lang w:eastAsia="zh-CN"/>
        </w:rPr>
        <w:t xml:space="preserve"> – należy wypełnić</w:t>
      </w:r>
    </w:p>
    <w:p w14:paraId="372C58BD" w14:textId="77777777" w:rsidR="00E30C80" w:rsidRPr="001D4946" w:rsidRDefault="00E30C80" w:rsidP="00E30C80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1D4946">
        <w:rPr>
          <w:rFonts w:ascii="Verdana" w:hAnsi="Verdana"/>
          <w:sz w:val="16"/>
          <w:szCs w:val="20"/>
          <w:vertAlign w:val="superscript"/>
          <w:lang w:eastAsia="zh-CN"/>
        </w:rPr>
        <w:t>2</w:t>
      </w:r>
      <w:r w:rsidRPr="001D4946">
        <w:rPr>
          <w:rFonts w:ascii="Verdana" w:hAnsi="Verdana"/>
          <w:sz w:val="16"/>
          <w:szCs w:val="20"/>
          <w:lang w:eastAsia="zh-CN"/>
        </w:rPr>
        <w:t xml:space="preserve"> – niepotrzebne skreślić</w:t>
      </w:r>
    </w:p>
    <w:p w14:paraId="7BAFDE3A" w14:textId="77777777" w:rsidR="00E30C80" w:rsidRDefault="00E30C80" w:rsidP="00E30C80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 w:cs="Verdana"/>
          <w:sz w:val="20"/>
          <w:szCs w:val="20"/>
          <w:lang w:eastAsia="zh-CN"/>
        </w:rPr>
      </w:pPr>
    </w:p>
    <w:sectPr w:rsidR="00E30C80" w:rsidSect="00863FAF">
      <w:headerReference w:type="default" r:id="rId8"/>
      <w:footerReference w:type="default" r:id="rId9"/>
      <w:footerReference w:type="first" r:id="rId10"/>
      <w:pgSz w:w="11905" w:h="16837" w:code="9"/>
      <w:pgMar w:top="1183" w:right="1418" w:bottom="709" w:left="1418" w:header="426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7FD19" w14:textId="77777777" w:rsidR="007517C9" w:rsidRDefault="007517C9" w:rsidP="00B917FA">
      <w:pPr>
        <w:spacing w:after="0" w:line="240" w:lineRule="auto"/>
      </w:pPr>
      <w:r>
        <w:separator/>
      </w:r>
    </w:p>
  </w:endnote>
  <w:endnote w:type="continuationSeparator" w:id="0">
    <w:p w14:paraId="265C1D2B" w14:textId="77777777" w:rsidR="007517C9" w:rsidRDefault="007517C9" w:rsidP="00B9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313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8A39A" w14:textId="77777777" w:rsidR="008B180A" w:rsidRPr="00D51757" w:rsidRDefault="008B180A" w:rsidP="008B180A">
        <w:pPr>
          <w:pStyle w:val="Stopka"/>
          <w:jc w:val="both"/>
        </w:pPr>
        <w:r>
          <w:rPr>
            <w:noProof/>
          </w:rPr>
          <w:t xml:space="preserve">                  </w:t>
        </w:r>
        <w:r w:rsidRPr="00AB2665">
          <w:rPr>
            <w:noProof/>
          </w:rPr>
          <w:drawing>
            <wp:inline distT="0" distB="0" distL="0" distR="0" wp14:anchorId="2F3EF415" wp14:editId="1D269AB4">
              <wp:extent cx="1323975" cy="571500"/>
              <wp:effectExtent l="0" t="0" r="0" b="0"/>
              <wp:docPr id="983140410" name="Obraz 4" descr="Obraz zawierający Czcionka, Grafika, projekt graficzny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Grafika, projekt graficzny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39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                        </w:t>
        </w:r>
        <w:r w:rsidRPr="00AB2665">
          <w:rPr>
            <w:noProof/>
          </w:rPr>
          <w:drawing>
            <wp:inline distT="0" distB="0" distL="0" distR="0" wp14:anchorId="6D09B365" wp14:editId="283418E3">
              <wp:extent cx="1733550" cy="533400"/>
              <wp:effectExtent l="0" t="0" r="0" b="0"/>
              <wp:docPr id="185212472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</w:t>
        </w:r>
      </w:p>
      <w:p w14:paraId="47E904EE" w14:textId="25C91BDF" w:rsidR="004613D9" w:rsidRPr="00774241" w:rsidRDefault="004613D9" w:rsidP="00774241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774241">
          <w:rPr>
            <w:rFonts w:ascii="Verdana" w:hAnsi="Verdana"/>
            <w:sz w:val="18"/>
            <w:szCs w:val="18"/>
          </w:rPr>
          <w:fldChar w:fldCharType="begin"/>
        </w:r>
        <w:r w:rsidRPr="00774241">
          <w:rPr>
            <w:rFonts w:ascii="Verdana" w:hAnsi="Verdana"/>
            <w:sz w:val="18"/>
            <w:szCs w:val="18"/>
          </w:rPr>
          <w:instrText>PAGE   \* MERGEFORMAT</w:instrText>
        </w:r>
        <w:r w:rsidRPr="00774241">
          <w:rPr>
            <w:rFonts w:ascii="Verdana" w:hAnsi="Verdana"/>
            <w:sz w:val="18"/>
            <w:szCs w:val="18"/>
          </w:rPr>
          <w:fldChar w:fldCharType="separate"/>
        </w:r>
        <w:r w:rsidR="00CE7339">
          <w:rPr>
            <w:rFonts w:ascii="Verdana" w:hAnsi="Verdana"/>
            <w:noProof/>
            <w:sz w:val="18"/>
            <w:szCs w:val="18"/>
          </w:rPr>
          <w:t>18</w:t>
        </w:r>
        <w:r w:rsidRPr="00774241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E2D" w14:textId="77777777" w:rsidR="00A16340" w:rsidRPr="00D51757" w:rsidRDefault="00A16340" w:rsidP="00A16340">
    <w:pPr>
      <w:pStyle w:val="Stopka"/>
      <w:jc w:val="both"/>
    </w:pPr>
    <w:r>
      <w:rPr>
        <w:noProof/>
      </w:rPr>
      <w:t xml:space="preserve">                  </w:t>
    </w:r>
    <w:r w:rsidRPr="00AB2665">
      <w:rPr>
        <w:noProof/>
      </w:rPr>
      <w:drawing>
        <wp:inline distT="0" distB="0" distL="0" distR="0" wp14:anchorId="393D47B3" wp14:editId="7EF46189">
          <wp:extent cx="1323975" cy="571500"/>
          <wp:effectExtent l="0" t="0" r="0" b="0"/>
          <wp:docPr id="1399004324" name="Obraz 4" descr="Obraz zawierający Czcionka, Grafika, projekt graficzn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 w:rsidRPr="00AB2665">
      <w:rPr>
        <w:noProof/>
      </w:rPr>
      <w:drawing>
        <wp:inline distT="0" distB="0" distL="0" distR="0" wp14:anchorId="004EB7DD" wp14:editId="66F04CC2">
          <wp:extent cx="1733550" cy="533400"/>
          <wp:effectExtent l="0" t="0" r="0" b="0"/>
          <wp:docPr id="16509109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14:paraId="26B1B0BF" w14:textId="4F293F39" w:rsidR="004613D9" w:rsidRPr="001E4CD2" w:rsidRDefault="004613D9" w:rsidP="00774241">
    <w:pPr>
      <w:tabs>
        <w:tab w:val="center" w:pos="2848"/>
      </w:tabs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E9FBB" w14:textId="77777777" w:rsidR="007517C9" w:rsidRDefault="007517C9" w:rsidP="00B917FA">
      <w:pPr>
        <w:spacing w:after="0" w:line="240" w:lineRule="auto"/>
      </w:pPr>
      <w:r>
        <w:separator/>
      </w:r>
    </w:p>
  </w:footnote>
  <w:footnote w:type="continuationSeparator" w:id="0">
    <w:p w14:paraId="454BFF7E" w14:textId="77777777" w:rsidR="007517C9" w:rsidRDefault="007517C9" w:rsidP="00B9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C73B" w14:textId="07E88232" w:rsidR="004613D9" w:rsidRPr="00AB0A2E" w:rsidRDefault="004613D9" w:rsidP="00774241">
    <w:pPr>
      <w:spacing w:after="0" w:line="240" w:lineRule="auto"/>
      <w:jc w:val="center"/>
      <w:rPr>
        <w:rFonts w:ascii="Verdana" w:hAnsi="Verdana"/>
        <w:b/>
        <w:sz w:val="16"/>
        <w:szCs w:val="16"/>
      </w:rPr>
    </w:pPr>
    <w:r w:rsidRPr="00AB0A2E">
      <w:rPr>
        <w:rFonts w:ascii="Verdana" w:hAnsi="Verdana"/>
        <w:b/>
        <w:sz w:val="16"/>
        <w:szCs w:val="16"/>
      </w:rPr>
      <w:t>Sp</w:t>
    </w:r>
    <w:r>
      <w:rPr>
        <w:rFonts w:ascii="Verdana" w:hAnsi="Verdana"/>
        <w:b/>
        <w:sz w:val="16"/>
        <w:szCs w:val="16"/>
      </w:rPr>
      <w:t>ecyfikacja Warunków Zamówienia:</w:t>
    </w:r>
  </w:p>
  <w:p w14:paraId="6BB6173F" w14:textId="4A8E971C" w:rsidR="004613D9" w:rsidRDefault="00CD3ED8" w:rsidP="00774241">
    <w:pPr>
      <w:pBdr>
        <w:bottom w:val="single" w:sz="6" w:space="0" w:color="auto"/>
      </w:pBdr>
      <w:suppressAutoHyphens/>
      <w:spacing w:after="120" w:line="240" w:lineRule="auto"/>
      <w:jc w:val="center"/>
      <w:rPr>
        <w:rFonts w:ascii="Verdana" w:hAnsi="Verdana" w:cs="Arial"/>
        <w:bCs/>
        <w:i/>
        <w:sz w:val="24"/>
        <w:szCs w:val="24"/>
        <w:vertAlign w:val="subscript"/>
      </w:rPr>
    </w:pPr>
    <w:bookmarkStart w:id="0" w:name="_Hlk210224838"/>
    <w:r w:rsidRPr="00CD3ED8">
      <w:rPr>
        <w:rFonts w:ascii="Verdana" w:hAnsi="Verdana" w:cs="Arial"/>
        <w:bCs/>
        <w:i/>
        <w:sz w:val="24"/>
        <w:szCs w:val="24"/>
        <w:vertAlign w:val="subscript"/>
      </w:rPr>
      <w:t>Budowa przedszkola z oddziałem żłobkowym przy ul. Młodzieżowej</w:t>
    </w:r>
    <w:bookmarkEnd w:id="0"/>
  </w:p>
  <w:p w14:paraId="43A6AC9F" w14:textId="5DA647E7" w:rsidR="004613D9" w:rsidRPr="00A900F2" w:rsidRDefault="004613D9" w:rsidP="00774241">
    <w:pPr>
      <w:pBdr>
        <w:bottom w:val="single" w:sz="6" w:space="0" w:color="auto"/>
      </w:pBdr>
      <w:suppressAutoHyphens/>
      <w:spacing w:after="0" w:line="240" w:lineRule="auto"/>
      <w:jc w:val="center"/>
      <w:rPr>
        <w:rFonts w:ascii="Verdana" w:hAnsi="Verdana"/>
        <w:bCs/>
        <w:iCs/>
        <w:sz w:val="24"/>
        <w:szCs w:val="24"/>
        <w:vertAlign w:val="subscript"/>
      </w:rPr>
    </w:pPr>
    <w:r w:rsidRPr="00AB0A2E">
      <w:rPr>
        <w:rFonts w:ascii="Verdana" w:hAnsi="Verdana"/>
        <w:bCs/>
        <w:iCs/>
        <w:sz w:val="16"/>
        <w:szCs w:val="16"/>
      </w:rPr>
      <w:t>oznaczenie sprawy:</w:t>
    </w:r>
    <w:r w:rsidRPr="00AB0A2E">
      <w:rPr>
        <w:rFonts w:ascii="Verdana" w:hAnsi="Verdana"/>
        <w:b/>
        <w:bCs/>
        <w:iCs/>
        <w:sz w:val="16"/>
        <w:szCs w:val="16"/>
      </w:rPr>
      <w:t xml:space="preserve"> WPI.271.1.</w:t>
    </w:r>
    <w:r w:rsidR="00CD3ED8" w:rsidRPr="00A917FB">
      <w:rPr>
        <w:rFonts w:ascii="Verdana" w:hAnsi="Verdana"/>
        <w:b/>
        <w:bCs/>
        <w:iCs/>
        <w:sz w:val="16"/>
        <w:szCs w:val="16"/>
      </w:rPr>
      <w:t>3</w:t>
    </w:r>
    <w:r w:rsidR="00A917FB">
      <w:rPr>
        <w:rFonts w:ascii="Verdana" w:hAnsi="Verdana"/>
        <w:b/>
        <w:bCs/>
        <w:iCs/>
        <w:sz w:val="16"/>
        <w:szCs w:val="16"/>
      </w:rPr>
      <w:t>8</w:t>
    </w:r>
    <w:r w:rsidRPr="00AB0A2E">
      <w:rPr>
        <w:rFonts w:ascii="Verdana" w:hAnsi="Verdana"/>
        <w:b/>
        <w:bCs/>
        <w:iCs/>
        <w:sz w:val="16"/>
        <w:szCs w:val="16"/>
      </w:rPr>
      <w:t>.202</w:t>
    </w:r>
    <w:r w:rsidR="004E0482">
      <w:rPr>
        <w:rFonts w:ascii="Verdana" w:hAnsi="Verdana"/>
        <w:b/>
        <w:bCs/>
        <w:iCs/>
        <w:sz w:val="16"/>
        <w:szCs w:val="16"/>
      </w:rPr>
      <w:t>5</w:t>
    </w:r>
  </w:p>
  <w:p w14:paraId="6C39166B" w14:textId="77777777" w:rsidR="004613D9" w:rsidRPr="00017B2A" w:rsidRDefault="004613D9" w:rsidP="00017B2A">
    <w:pPr>
      <w:suppressAutoHyphens/>
      <w:spacing w:after="0" w:line="240" w:lineRule="auto"/>
      <w:jc w:val="center"/>
      <w:rPr>
        <w:rFonts w:ascii="Georgia" w:hAnsi="Georgia"/>
        <w:b/>
        <w:bCs/>
        <w:iCs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0F"/>
    <w:name w:val="WW8Num17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 w15:restartNumberingAfterBreak="0">
    <w:nsid w:val="00000003"/>
    <w:multiLevelType w:val="singleLevel"/>
    <w:tmpl w:val="1EFAA9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</w:abstractNum>
  <w:abstractNum w:abstractNumId="3" w15:restartNumberingAfterBreak="0">
    <w:nsid w:val="00000004"/>
    <w:multiLevelType w:val="singleLevel"/>
    <w:tmpl w:val="A5B24B84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F8B02B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ABAED14E"/>
    <w:name w:val="WW8Num9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D5CEC734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A56E16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" w15:restartNumberingAfterBreak="0">
    <w:nsid w:val="0000000C"/>
    <w:multiLevelType w:val="multilevel"/>
    <w:tmpl w:val="312239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4150011"/>
    <w:name w:val="WW8Num172"/>
    <w:lvl w:ilvl="0">
      <w:start w:val="1"/>
      <w:numFmt w:val="decimal"/>
      <w:lvlText w:val="%1)"/>
      <w:lvlJc w:val="left"/>
      <w:pPr>
        <w:ind w:left="2880" w:hanging="360"/>
      </w:pPr>
      <w:rPr>
        <w:color w:val="auto"/>
      </w:rPr>
    </w:lvl>
  </w:abstractNum>
  <w:abstractNum w:abstractNumId="13" w15:restartNumberingAfterBreak="0">
    <w:nsid w:val="0000000E"/>
    <w:multiLevelType w:val="multilevel"/>
    <w:tmpl w:val="582CFE2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6" w15:restartNumberingAfterBreak="0">
    <w:nsid w:val="00000011"/>
    <w:multiLevelType w:val="singleLevel"/>
    <w:tmpl w:val="3A7C0988"/>
    <w:name w:val="WW8Num17"/>
    <w:lvl w:ilvl="0">
      <w:start w:val="10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</w:abstractNum>
  <w:abstractNum w:abstractNumId="17" w15:restartNumberingAfterBreak="0">
    <w:nsid w:val="00000012"/>
    <w:multiLevelType w:val="multilevel"/>
    <w:tmpl w:val="0616D3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B88674F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130C3810"/>
    <w:name w:val="WW8Num1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A66B98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ADECDC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30"/>
    <w:multiLevelType w:val="single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Verdana" w:eastAsia="Calibri" w:hAnsi="Verdana" w:cs="Verdana"/>
        <w:bCs/>
        <w:sz w:val="20"/>
        <w:szCs w:val="20"/>
        <w:lang w:eastAsia="ar-SA"/>
      </w:rPr>
    </w:lvl>
  </w:abstractNum>
  <w:abstractNum w:abstractNumId="38" w15:restartNumberingAfterBreak="0">
    <w:nsid w:val="00000033"/>
    <w:multiLevelType w:val="singleLevel"/>
    <w:tmpl w:val="00000033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39" w15:restartNumberingAfterBreak="0">
    <w:nsid w:val="00000035"/>
    <w:multiLevelType w:val="singleLevel"/>
    <w:tmpl w:val="632CF06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b w:val="0"/>
        <w:bCs/>
        <w:sz w:val="20"/>
        <w:szCs w:val="20"/>
        <w:lang w:eastAsia="ar-SA"/>
      </w:rPr>
    </w:lvl>
  </w:abstractNum>
  <w:abstractNum w:abstractNumId="40" w15:restartNumberingAfterBreak="0">
    <w:nsid w:val="0000003C"/>
    <w:multiLevelType w:val="singleLevel"/>
    <w:tmpl w:val="0000003C"/>
    <w:name w:val="WW8Num97"/>
    <w:lvl w:ilvl="0">
      <w:start w:val="1"/>
      <w:numFmt w:val="lowerLetter"/>
      <w:lvlText w:val="%1)"/>
      <w:lvlJc w:val="left"/>
      <w:pPr>
        <w:tabs>
          <w:tab w:val="num" w:pos="491"/>
        </w:tabs>
        <w:ind w:left="2062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41" w15:restartNumberingAfterBreak="0">
    <w:nsid w:val="0000003F"/>
    <w:multiLevelType w:val="singleLevel"/>
    <w:tmpl w:val="0000003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 w:val="0"/>
        <w:i w:val="0"/>
        <w:color w:val="auto"/>
        <w:sz w:val="20"/>
        <w:szCs w:val="20"/>
      </w:rPr>
    </w:lvl>
  </w:abstractNum>
  <w:abstractNum w:abstractNumId="42" w15:restartNumberingAfterBreak="0">
    <w:nsid w:val="00000043"/>
    <w:multiLevelType w:val="singleLevel"/>
    <w:tmpl w:val="0000004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43" w15:restartNumberingAfterBreak="0">
    <w:nsid w:val="0000004E"/>
    <w:multiLevelType w:val="singleLevel"/>
    <w:tmpl w:val="0000004E"/>
    <w:name w:val="WW8Num1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44" w15:restartNumberingAfterBreak="0">
    <w:nsid w:val="0000004F"/>
    <w:multiLevelType w:val="singleLevel"/>
    <w:tmpl w:val="7B4CA122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/>
        <w:i/>
        <w:sz w:val="20"/>
        <w:szCs w:val="20"/>
      </w:rPr>
    </w:lvl>
  </w:abstractNum>
  <w:abstractNum w:abstractNumId="45" w15:restartNumberingAfterBreak="0">
    <w:nsid w:val="00000050"/>
    <w:multiLevelType w:val="singleLevel"/>
    <w:tmpl w:val="BC86DBD0"/>
    <w:name w:val="WW8Num122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cs="Verdana" w:hint="default"/>
        <w:b/>
        <w:bCs/>
        <w:iCs/>
        <w:sz w:val="20"/>
        <w:szCs w:val="20"/>
        <w:lang w:eastAsia="ar-SA"/>
      </w:rPr>
    </w:lvl>
  </w:abstractNum>
  <w:abstractNum w:abstractNumId="46" w15:restartNumberingAfterBreak="0">
    <w:nsid w:val="0000005E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47" w15:restartNumberingAfterBreak="0">
    <w:nsid w:val="00000061"/>
    <w:multiLevelType w:val="multilevel"/>
    <w:tmpl w:val="DB1436C4"/>
    <w:name w:val="WW8Num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67"/>
    <w:multiLevelType w:val="singleLevel"/>
    <w:tmpl w:val="00000067"/>
    <w:name w:val="WW8Num155"/>
    <w:lvl w:ilvl="0">
      <w:start w:val="1"/>
      <w:numFmt w:val="decimal"/>
      <w:lvlText w:val="%1)"/>
      <w:lvlJc w:val="left"/>
      <w:pPr>
        <w:tabs>
          <w:tab w:val="num" w:pos="0"/>
        </w:tabs>
        <w:ind w:left="3763" w:hanging="360"/>
      </w:pPr>
      <w:rPr>
        <w:rFonts w:hint="default"/>
      </w:rPr>
    </w:lvl>
  </w:abstractNum>
  <w:abstractNum w:abstractNumId="49" w15:restartNumberingAfterBreak="0">
    <w:nsid w:val="00000068"/>
    <w:multiLevelType w:val="singleLevel"/>
    <w:tmpl w:val="147C482C"/>
    <w:name w:val="WW8Num15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6D"/>
    <w:multiLevelType w:val="singleLevel"/>
    <w:tmpl w:val="0000006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52" w15:restartNumberingAfterBreak="0">
    <w:nsid w:val="0000006F"/>
    <w:multiLevelType w:val="multilevel"/>
    <w:tmpl w:val="C25A6E70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b w:val="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78"/>
    <w:multiLevelType w:val="singleLevel"/>
    <w:tmpl w:val="0BA0538A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  <w:lang w:eastAsia="ar-SA"/>
      </w:rPr>
    </w:lvl>
  </w:abstractNum>
  <w:abstractNum w:abstractNumId="54" w15:restartNumberingAfterBreak="0">
    <w:nsid w:val="0000007A"/>
    <w:multiLevelType w:val="singleLevel"/>
    <w:tmpl w:val="0000007A"/>
    <w:name w:val="WW8Num18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55" w15:restartNumberingAfterBreak="0">
    <w:nsid w:val="0000007C"/>
    <w:multiLevelType w:val="singleLevel"/>
    <w:tmpl w:val="9C2602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Calibri" w:hAnsi="Verdana" w:cs="Verdana" w:hint="default"/>
        <w:color w:val="auto"/>
        <w:sz w:val="20"/>
        <w:szCs w:val="20"/>
        <w:lang w:eastAsia="ar-SA"/>
      </w:rPr>
    </w:lvl>
  </w:abstractNum>
  <w:abstractNum w:abstractNumId="56" w15:restartNumberingAfterBreak="0">
    <w:nsid w:val="00000080"/>
    <w:multiLevelType w:val="singleLevel"/>
    <w:tmpl w:val="5BCE6B38"/>
    <w:name w:val="WW8Num19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</w:rPr>
    </w:lvl>
  </w:abstractNum>
  <w:abstractNum w:abstractNumId="57" w15:restartNumberingAfterBreak="0">
    <w:nsid w:val="00000083"/>
    <w:multiLevelType w:val="singleLevel"/>
    <w:tmpl w:val="00000083"/>
    <w:name w:val="WW8Num1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  <w:lang w:eastAsia="en-US"/>
      </w:rPr>
    </w:lvl>
  </w:abstractNum>
  <w:abstractNum w:abstractNumId="58" w15:restartNumberingAfterBreak="0">
    <w:nsid w:val="00000088"/>
    <w:multiLevelType w:val="singleLevel"/>
    <w:tmpl w:val="00000088"/>
    <w:name w:val="WW8Num20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Arial"/>
        <w:sz w:val="20"/>
        <w:szCs w:val="20"/>
      </w:rPr>
    </w:lvl>
  </w:abstractNum>
  <w:abstractNum w:abstractNumId="59" w15:restartNumberingAfterBreak="0">
    <w:nsid w:val="00000089"/>
    <w:multiLevelType w:val="singleLevel"/>
    <w:tmpl w:val="00000089"/>
    <w:name w:val="WW8Num20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60" w15:restartNumberingAfterBreak="0">
    <w:nsid w:val="0000008B"/>
    <w:multiLevelType w:val="singleLevel"/>
    <w:tmpl w:val="0000008B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1" w15:restartNumberingAfterBreak="0">
    <w:nsid w:val="0000008C"/>
    <w:multiLevelType w:val="singleLevel"/>
    <w:tmpl w:val="0000008C"/>
    <w:name w:val="WW8Num213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rFonts w:ascii="Verdana" w:hAnsi="Verdana" w:cs="Verdana"/>
        <w:iCs/>
        <w:sz w:val="20"/>
        <w:szCs w:val="20"/>
      </w:rPr>
    </w:lvl>
  </w:abstractNum>
  <w:abstractNum w:abstractNumId="62" w15:restartNumberingAfterBreak="0">
    <w:nsid w:val="0000008D"/>
    <w:multiLevelType w:val="singleLevel"/>
    <w:tmpl w:val="0000008D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  <w:lang w:eastAsia="ar-SA"/>
      </w:rPr>
    </w:lvl>
  </w:abstractNum>
  <w:abstractNum w:abstractNumId="63" w15:restartNumberingAfterBreak="0">
    <w:nsid w:val="0000008F"/>
    <w:multiLevelType w:val="singleLevel"/>
    <w:tmpl w:val="0000008F"/>
    <w:name w:val="WW8Num2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Arial"/>
        <w:sz w:val="20"/>
        <w:szCs w:val="20"/>
      </w:rPr>
    </w:lvl>
  </w:abstractNum>
  <w:abstractNum w:abstractNumId="64" w15:restartNumberingAfterBreak="0">
    <w:nsid w:val="00000091"/>
    <w:multiLevelType w:val="singleLevel"/>
    <w:tmpl w:val="00000091"/>
    <w:name w:val="WW8Num219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65" w15:restartNumberingAfterBreak="0">
    <w:nsid w:val="00000092"/>
    <w:multiLevelType w:val="singleLevel"/>
    <w:tmpl w:val="00000092"/>
    <w:name w:val="WW8Num220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6" w15:restartNumberingAfterBreak="0">
    <w:nsid w:val="000000B5"/>
    <w:multiLevelType w:val="multilevel"/>
    <w:tmpl w:val="719A946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000000BD"/>
    <w:multiLevelType w:val="multilevel"/>
    <w:tmpl w:val="C3123B9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  <w:lang w:eastAsia="ar-SA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Verdana" w:hAnsi="Verdana" w:cs="Verdana" w:hint="default"/>
        <w:sz w:val="20"/>
        <w:szCs w:val="20"/>
        <w:lang w:eastAsia="ar-SA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  <w:lang w:eastAsia="ar-SA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ascii="Verdana" w:hAnsi="Verdana" w:cs="Verdana" w:hint="default"/>
        <w:sz w:val="20"/>
        <w:szCs w:val="2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Verdana" w:hint="default"/>
        <w:sz w:val="20"/>
        <w:szCs w:val="2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Verdana" w:hint="default"/>
        <w:sz w:val="20"/>
        <w:szCs w:val="2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8" w15:restartNumberingAfterBreak="0">
    <w:nsid w:val="000000BF"/>
    <w:multiLevelType w:val="multilevel"/>
    <w:tmpl w:val="000000BF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C0"/>
    <w:multiLevelType w:val="multilevel"/>
    <w:tmpl w:val="000000C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0" w15:restartNumberingAfterBreak="0">
    <w:nsid w:val="000000C1"/>
    <w:multiLevelType w:val="multilevel"/>
    <w:tmpl w:val="000000C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1" w15:restartNumberingAfterBreak="0">
    <w:nsid w:val="0042218A"/>
    <w:multiLevelType w:val="hybridMultilevel"/>
    <w:tmpl w:val="9EA833AC"/>
    <w:lvl w:ilvl="0" w:tplc="87F6726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12E684C"/>
    <w:multiLevelType w:val="hybridMultilevel"/>
    <w:tmpl w:val="17884056"/>
    <w:name w:val="WW8Num109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02D015AB"/>
    <w:multiLevelType w:val="multilevel"/>
    <w:tmpl w:val="1C22BA4C"/>
    <w:name w:val="WW8Num102222222225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05F52FF0"/>
    <w:multiLevelType w:val="hybridMultilevel"/>
    <w:tmpl w:val="7722B1C8"/>
    <w:name w:val="WW8Num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7200BD2"/>
    <w:multiLevelType w:val="multilevel"/>
    <w:tmpl w:val="FCD8A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7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6" w15:restartNumberingAfterBreak="0">
    <w:nsid w:val="077F320E"/>
    <w:multiLevelType w:val="hybridMultilevel"/>
    <w:tmpl w:val="A5067580"/>
    <w:lvl w:ilvl="0" w:tplc="F1BC62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734358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sz w:val="28"/>
      </w:rPr>
    </w:lvl>
    <w:lvl w:ilvl="3" w:tplc="18A4BF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804234C"/>
    <w:multiLevelType w:val="hybridMultilevel"/>
    <w:tmpl w:val="A3604A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08804ED4"/>
    <w:multiLevelType w:val="hybridMultilevel"/>
    <w:tmpl w:val="CFD0E41A"/>
    <w:name w:val="WW8Num323"/>
    <w:lvl w:ilvl="0" w:tplc="CB283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8AD038C"/>
    <w:multiLevelType w:val="hybridMultilevel"/>
    <w:tmpl w:val="81AC233A"/>
    <w:name w:val="WW8Num42"/>
    <w:lvl w:ilvl="0" w:tplc="003442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8B35DAC"/>
    <w:multiLevelType w:val="multilevel"/>
    <w:tmpl w:val="534E480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1" w15:restartNumberingAfterBreak="0">
    <w:nsid w:val="09F40D1A"/>
    <w:multiLevelType w:val="hybridMultilevel"/>
    <w:tmpl w:val="A75C0C0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0B2D6B80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C5A7BE1"/>
    <w:multiLevelType w:val="hybridMultilevel"/>
    <w:tmpl w:val="86F6055E"/>
    <w:name w:val="WW8Num3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DA82B37"/>
    <w:multiLevelType w:val="hybridMultilevel"/>
    <w:tmpl w:val="03D8DDB4"/>
    <w:name w:val="WW8Num52"/>
    <w:lvl w:ilvl="0" w:tplc="78523F8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E7C5295"/>
    <w:multiLevelType w:val="multilevel"/>
    <w:tmpl w:val="558895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4135ACA"/>
    <w:multiLevelType w:val="hybridMultilevel"/>
    <w:tmpl w:val="C324BECA"/>
    <w:lvl w:ilvl="0" w:tplc="B4D84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45C52BD"/>
    <w:multiLevelType w:val="hybridMultilevel"/>
    <w:tmpl w:val="31BA240C"/>
    <w:lvl w:ilvl="0" w:tplc="4386EC3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4801498"/>
    <w:multiLevelType w:val="hybridMultilevel"/>
    <w:tmpl w:val="9746D854"/>
    <w:name w:val="WW8Num1442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14A11F72"/>
    <w:multiLevelType w:val="hybridMultilevel"/>
    <w:tmpl w:val="63F8C128"/>
    <w:name w:val="WW8Num29223222222222222222222222222222222222222222222222222"/>
    <w:lvl w:ilvl="0" w:tplc="B2D2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55166D1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15632048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1591141D"/>
    <w:multiLevelType w:val="hybridMultilevel"/>
    <w:tmpl w:val="C6FAEC98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17AF5C61"/>
    <w:multiLevelType w:val="hybridMultilevel"/>
    <w:tmpl w:val="712E74B6"/>
    <w:name w:val="WW8Num2922322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81D42C6"/>
    <w:multiLevelType w:val="hybridMultilevel"/>
    <w:tmpl w:val="F4980334"/>
    <w:name w:val="WW8Num29223222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9A57B82"/>
    <w:multiLevelType w:val="hybridMultilevel"/>
    <w:tmpl w:val="16287490"/>
    <w:name w:val="WW8Num2922322222222222222222222222222222"/>
    <w:lvl w:ilvl="0" w:tplc="0000000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6" w15:restartNumberingAfterBreak="0">
    <w:nsid w:val="1A7371F4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97" w15:restartNumberingAfterBreak="0">
    <w:nsid w:val="1AD813D2"/>
    <w:multiLevelType w:val="hybridMultilevel"/>
    <w:tmpl w:val="276224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BEF5202"/>
    <w:multiLevelType w:val="hybridMultilevel"/>
    <w:tmpl w:val="FF5060D0"/>
    <w:lvl w:ilvl="0" w:tplc="5038FF5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C09467F"/>
    <w:multiLevelType w:val="multilevel"/>
    <w:tmpl w:val="726AB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C151692"/>
    <w:multiLevelType w:val="hybridMultilevel"/>
    <w:tmpl w:val="3B269F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D8234F5"/>
    <w:multiLevelType w:val="hybridMultilevel"/>
    <w:tmpl w:val="A00A1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EDF0E97"/>
    <w:multiLevelType w:val="hybridMultilevel"/>
    <w:tmpl w:val="BA444836"/>
    <w:name w:val="WW8Num293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3" w15:restartNumberingAfterBreak="0">
    <w:nsid w:val="1F8C6CE3"/>
    <w:multiLevelType w:val="hybridMultilevel"/>
    <w:tmpl w:val="062296CA"/>
    <w:name w:val="WW8Num29223222222222222222222"/>
    <w:lvl w:ilvl="0" w:tplc="B1A2301C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4" w15:restartNumberingAfterBreak="0">
    <w:nsid w:val="1FFF300E"/>
    <w:multiLevelType w:val="hybridMultilevel"/>
    <w:tmpl w:val="8DA0C78C"/>
    <w:name w:val="WW8Num292222"/>
    <w:lvl w:ilvl="0" w:tplc="F224DE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11C69EA"/>
    <w:multiLevelType w:val="multilevel"/>
    <w:tmpl w:val="6B4CA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2123740D"/>
    <w:multiLevelType w:val="hybridMultilevel"/>
    <w:tmpl w:val="C510A08A"/>
    <w:name w:val="WW8Num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2325749F"/>
    <w:multiLevelType w:val="hybridMultilevel"/>
    <w:tmpl w:val="B34A9C2A"/>
    <w:lvl w:ilvl="0" w:tplc="756A04B8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3EF4BB9"/>
    <w:multiLevelType w:val="hybridMultilevel"/>
    <w:tmpl w:val="9A8A2436"/>
    <w:lvl w:ilvl="0" w:tplc="AA145D1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24BA1FB7"/>
    <w:multiLevelType w:val="hybridMultilevel"/>
    <w:tmpl w:val="8DAA4E66"/>
    <w:name w:val="WW8Num18232"/>
    <w:lvl w:ilvl="0" w:tplc="046C0C3C">
      <w:start w:val="1"/>
      <w:numFmt w:val="lowerLetter"/>
      <w:lvlText w:val="%1)"/>
      <w:lvlJc w:val="left"/>
      <w:pPr>
        <w:ind w:left="17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0" w15:restartNumberingAfterBreak="0">
    <w:nsid w:val="24D076A8"/>
    <w:multiLevelType w:val="hybridMultilevel"/>
    <w:tmpl w:val="CB3C4CF2"/>
    <w:name w:val="WW8Num29322"/>
    <w:lvl w:ilvl="0" w:tplc="BA9806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57F44C4"/>
    <w:multiLevelType w:val="hybridMultilevel"/>
    <w:tmpl w:val="2D50E304"/>
    <w:lvl w:ilvl="0" w:tplc="B51EB80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26F70674"/>
    <w:multiLevelType w:val="hybridMultilevel"/>
    <w:tmpl w:val="7AF0B21A"/>
    <w:lvl w:ilvl="0" w:tplc="1FAA0CB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7023954"/>
    <w:multiLevelType w:val="hybridMultilevel"/>
    <w:tmpl w:val="DE1A1580"/>
    <w:lvl w:ilvl="0" w:tplc="F716BC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83695C4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  <w:szCs w:val="20"/>
      </w:rPr>
    </w:lvl>
    <w:lvl w:ilvl="2" w:tplc="4DBC9A4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71C252E"/>
    <w:multiLevelType w:val="hybridMultilevel"/>
    <w:tmpl w:val="25429D06"/>
    <w:name w:val="WW8Num37"/>
    <w:lvl w:ilvl="0" w:tplc="F0126F9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5D3C2F"/>
    <w:multiLevelType w:val="hybridMultilevel"/>
    <w:tmpl w:val="38E2B30C"/>
    <w:lvl w:ilvl="0" w:tplc="BC86DBD0">
      <w:start w:val="1"/>
      <w:numFmt w:val="bullet"/>
      <w:lvlText w:val=""/>
      <w:lvlJc w:val="left"/>
      <w:pPr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16" w15:restartNumberingAfterBreak="0">
    <w:nsid w:val="2AB7716D"/>
    <w:multiLevelType w:val="hybridMultilevel"/>
    <w:tmpl w:val="561831A8"/>
    <w:name w:val="WW8Num292232222222222222222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92477"/>
    <w:multiLevelType w:val="hybridMultilevel"/>
    <w:tmpl w:val="DC485068"/>
    <w:name w:val="WW8Num1823"/>
    <w:lvl w:ilvl="0" w:tplc="3B8A90C2">
      <w:start w:val="1"/>
      <w:numFmt w:val="lowerLetter"/>
      <w:lvlText w:val="%1)"/>
      <w:lvlJc w:val="left"/>
      <w:pPr>
        <w:ind w:left="174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8" w15:restartNumberingAfterBreak="0">
    <w:nsid w:val="2D4C03AF"/>
    <w:multiLevelType w:val="multilevel"/>
    <w:tmpl w:val="ED78976A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2D7D54A0"/>
    <w:multiLevelType w:val="hybridMultilevel"/>
    <w:tmpl w:val="38A80F36"/>
    <w:lvl w:ilvl="0" w:tplc="F1F87A9A">
      <w:start w:val="1"/>
      <w:numFmt w:val="decimal"/>
      <w:lvlText w:val="%1)"/>
      <w:lvlJc w:val="left"/>
      <w:pPr>
        <w:ind w:left="1959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79" w:hanging="360"/>
      </w:pPr>
    </w:lvl>
    <w:lvl w:ilvl="2" w:tplc="0415001B" w:tentative="1">
      <w:start w:val="1"/>
      <w:numFmt w:val="lowerRoman"/>
      <w:lvlText w:val="%3."/>
      <w:lvlJc w:val="right"/>
      <w:pPr>
        <w:ind w:left="3399" w:hanging="180"/>
      </w:pPr>
    </w:lvl>
    <w:lvl w:ilvl="3" w:tplc="0415000F" w:tentative="1">
      <w:start w:val="1"/>
      <w:numFmt w:val="decimal"/>
      <w:lvlText w:val="%4."/>
      <w:lvlJc w:val="left"/>
      <w:pPr>
        <w:ind w:left="4119" w:hanging="360"/>
      </w:pPr>
    </w:lvl>
    <w:lvl w:ilvl="4" w:tplc="04150019" w:tentative="1">
      <w:start w:val="1"/>
      <w:numFmt w:val="lowerLetter"/>
      <w:lvlText w:val="%5."/>
      <w:lvlJc w:val="left"/>
      <w:pPr>
        <w:ind w:left="4839" w:hanging="360"/>
      </w:pPr>
    </w:lvl>
    <w:lvl w:ilvl="5" w:tplc="0415001B" w:tentative="1">
      <w:start w:val="1"/>
      <w:numFmt w:val="lowerRoman"/>
      <w:lvlText w:val="%6."/>
      <w:lvlJc w:val="right"/>
      <w:pPr>
        <w:ind w:left="5559" w:hanging="180"/>
      </w:pPr>
    </w:lvl>
    <w:lvl w:ilvl="6" w:tplc="0415000F" w:tentative="1">
      <w:start w:val="1"/>
      <w:numFmt w:val="decimal"/>
      <w:lvlText w:val="%7."/>
      <w:lvlJc w:val="left"/>
      <w:pPr>
        <w:ind w:left="6279" w:hanging="360"/>
      </w:pPr>
    </w:lvl>
    <w:lvl w:ilvl="7" w:tplc="04150019" w:tentative="1">
      <w:start w:val="1"/>
      <w:numFmt w:val="lowerLetter"/>
      <w:lvlText w:val="%8."/>
      <w:lvlJc w:val="left"/>
      <w:pPr>
        <w:ind w:left="6999" w:hanging="360"/>
      </w:pPr>
    </w:lvl>
    <w:lvl w:ilvl="8" w:tplc="0415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20" w15:restartNumberingAfterBreak="0">
    <w:nsid w:val="2ED72DDC"/>
    <w:multiLevelType w:val="hybridMultilevel"/>
    <w:tmpl w:val="C8E6A838"/>
    <w:name w:val="WW8Num292232222222222222222"/>
    <w:lvl w:ilvl="0" w:tplc="F44C9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8E5831"/>
    <w:multiLevelType w:val="multilevel"/>
    <w:tmpl w:val="2758DBD6"/>
    <w:name w:val="WW8Num10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32936582"/>
    <w:multiLevelType w:val="multilevel"/>
    <w:tmpl w:val="40DCC162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3" w15:restartNumberingAfterBreak="0">
    <w:nsid w:val="330A37B5"/>
    <w:multiLevelType w:val="hybridMultilevel"/>
    <w:tmpl w:val="98A0B9D0"/>
    <w:name w:val="WW8Num29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4571D1E"/>
    <w:multiLevelType w:val="hybridMultilevel"/>
    <w:tmpl w:val="A8BE2A3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12B63764">
      <w:start w:val="1"/>
      <w:numFmt w:val="decimal"/>
      <w:lvlText w:val="%2)"/>
      <w:lvlJc w:val="left"/>
      <w:pPr>
        <w:ind w:left="2640" w:hanging="360"/>
      </w:pPr>
      <w:rPr>
        <w:rFonts w:cs="ArialMT" w:hint="default"/>
      </w:rPr>
    </w:lvl>
    <w:lvl w:ilvl="2" w:tplc="0AB064E2">
      <w:start w:val="1"/>
      <w:numFmt w:val="upperLetter"/>
      <w:lvlText w:val="%3."/>
      <w:lvlJc w:val="left"/>
      <w:pPr>
        <w:ind w:left="35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5" w15:restartNumberingAfterBreak="0">
    <w:nsid w:val="35302089"/>
    <w:multiLevelType w:val="hybridMultilevel"/>
    <w:tmpl w:val="A6A2FE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62A2C99"/>
    <w:multiLevelType w:val="hybridMultilevel"/>
    <w:tmpl w:val="E0C688CC"/>
    <w:name w:val="WW8Num152"/>
    <w:lvl w:ilvl="0" w:tplc="9EC0C66A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Verdan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363D1125"/>
    <w:multiLevelType w:val="hybridMultilevel"/>
    <w:tmpl w:val="FD6A52FC"/>
    <w:name w:val="WW8Num29223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37294FA0"/>
    <w:multiLevelType w:val="hybridMultilevel"/>
    <w:tmpl w:val="FD0A2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37933C87"/>
    <w:multiLevelType w:val="multilevel"/>
    <w:tmpl w:val="EE28F8FE"/>
    <w:name w:val="WW8Num1022222222252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0" w15:restartNumberingAfterBreak="0">
    <w:nsid w:val="38F97747"/>
    <w:multiLevelType w:val="hybridMultilevel"/>
    <w:tmpl w:val="55F041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1" w15:restartNumberingAfterBreak="0">
    <w:nsid w:val="3968026A"/>
    <w:multiLevelType w:val="hybridMultilevel"/>
    <w:tmpl w:val="88EAD948"/>
    <w:name w:val="WW8Num1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8A34A2"/>
    <w:multiLevelType w:val="hybridMultilevel"/>
    <w:tmpl w:val="494A04D4"/>
    <w:name w:val="WW8Num29223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E42FAD"/>
    <w:multiLevelType w:val="hybridMultilevel"/>
    <w:tmpl w:val="637AB17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4" w15:restartNumberingAfterBreak="0">
    <w:nsid w:val="3A0C13AE"/>
    <w:multiLevelType w:val="hybridMultilevel"/>
    <w:tmpl w:val="642C5B6E"/>
    <w:name w:val="WW8Num43"/>
    <w:lvl w:ilvl="0" w:tplc="C562B8C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56454B"/>
    <w:multiLevelType w:val="multilevel"/>
    <w:tmpl w:val="6C907210"/>
    <w:name w:val="WW8Num1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6" w15:restartNumberingAfterBreak="0">
    <w:nsid w:val="3A78405F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3AB56416"/>
    <w:multiLevelType w:val="hybridMultilevel"/>
    <w:tmpl w:val="CFC2E63E"/>
    <w:name w:val="WW8Num292232222222222222222222222222222222222222222222222"/>
    <w:lvl w:ilvl="0" w:tplc="BFAE1EBE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3B0F6F07"/>
    <w:multiLevelType w:val="hybridMultilevel"/>
    <w:tmpl w:val="7C9A8098"/>
    <w:name w:val="WW8Num61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3C4C6EDC"/>
    <w:multiLevelType w:val="multilevel"/>
    <w:tmpl w:val="8938A09A"/>
    <w:name w:val="WW8Num9222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0" w15:restartNumberingAfterBreak="0">
    <w:nsid w:val="3E532F35"/>
    <w:multiLevelType w:val="hybridMultilevel"/>
    <w:tmpl w:val="05CCC7C0"/>
    <w:name w:val="WW8Num29223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AA37CE"/>
    <w:multiLevelType w:val="hybridMultilevel"/>
    <w:tmpl w:val="AFFE2E5C"/>
    <w:name w:val="WW8Num1623"/>
    <w:lvl w:ilvl="0" w:tplc="7B4A616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E805AF"/>
    <w:multiLevelType w:val="multilevel"/>
    <w:tmpl w:val="5B9ABE6E"/>
    <w:name w:val="WW8Num10222222222522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3EEA56B5"/>
    <w:multiLevelType w:val="hybridMultilevel"/>
    <w:tmpl w:val="4850A7D2"/>
    <w:lvl w:ilvl="0" w:tplc="3C4242BA">
      <w:start w:val="1"/>
      <w:numFmt w:val="decimal"/>
      <w:lvlText w:val="%1)"/>
      <w:lvlJc w:val="left"/>
      <w:pPr>
        <w:ind w:left="86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4" w15:restartNumberingAfterBreak="0">
    <w:nsid w:val="3FE73799"/>
    <w:multiLevelType w:val="multilevel"/>
    <w:tmpl w:val="E50CA224"/>
    <w:name w:val="WW8Num1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40791702"/>
    <w:multiLevelType w:val="hybridMultilevel"/>
    <w:tmpl w:val="A4BAF1B6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46" w15:restartNumberingAfterBreak="0">
    <w:nsid w:val="416632BE"/>
    <w:multiLevelType w:val="multilevel"/>
    <w:tmpl w:val="100031C4"/>
    <w:name w:val="WW8Num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7" w15:restartNumberingAfterBreak="0">
    <w:nsid w:val="434B5C6B"/>
    <w:multiLevelType w:val="multilevel"/>
    <w:tmpl w:val="1C22BA4C"/>
    <w:name w:val="WW8Num102222222225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43DC18CD"/>
    <w:multiLevelType w:val="hybridMultilevel"/>
    <w:tmpl w:val="A38A7432"/>
    <w:name w:val="WW8Num262"/>
    <w:lvl w:ilvl="0" w:tplc="32F423B0">
      <w:start w:val="1"/>
      <w:numFmt w:val="lowerLetter"/>
      <w:lvlText w:val="%1."/>
      <w:lvlJc w:val="left"/>
      <w:pPr>
        <w:ind w:left="2061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9" w15:restartNumberingAfterBreak="0">
    <w:nsid w:val="44B774CA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4F06159"/>
    <w:multiLevelType w:val="hybridMultilevel"/>
    <w:tmpl w:val="32B48818"/>
    <w:name w:val="WW8Num2922322222222222222222222222222222222222222223"/>
    <w:lvl w:ilvl="0" w:tplc="2E782CEA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5EA5D46"/>
    <w:multiLevelType w:val="multilevel"/>
    <w:tmpl w:val="A748F2CA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3" w15:restartNumberingAfterBreak="0">
    <w:nsid w:val="47D2104D"/>
    <w:multiLevelType w:val="hybridMultilevel"/>
    <w:tmpl w:val="178CA784"/>
    <w:name w:val="WW8Num29223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8262015"/>
    <w:multiLevelType w:val="hybridMultilevel"/>
    <w:tmpl w:val="084EDA26"/>
    <w:name w:val="WW8Num2922322222222222222222222222222222222222222"/>
    <w:lvl w:ilvl="0" w:tplc="B1A2301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 w15:restartNumberingAfterBreak="0">
    <w:nsid w:val="48425DB9"/>
    <w:multiLevelType w:val="hybridMultilevel"/>
    <w:tmpl w:val="13F045BC"/>
    <w:lvl w:ilvl="0" w:tplc="B8A066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 w15:restartNumberingAfterBreak="0">
    <w:nsid w:val="4948044E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A3A5D08"/>
    <w:multiLevelType w:val="hybridMultilevel"/>
    <w:tmpl w:val="A5E6D346"/>
    <w:lvl w:ilvl="0" w:tplc="00000045">
      <w:start w:val="1"/>
      <w:numFmt w:val="decimal"/>
      <w:lvlText w:val="2.%1)"/>
      <w:lvlJc w:val="left"/>
      <w:pPr>
        <w:ind w:left="1494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8" w15:restartNumberingAfterBreak="0">
    <w:nsid w:val="4A7E0CBD"/>
    <w:multiLevelType w:val="hybridMultilevel"/>
    <w:tmpl w:val="AF88947C"/>
    <w:name w:val="WW8Num1022222222252222"/>
    <w:lvl w:ilvl="0" w:tplc="69520EF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DB84826"/>
    <w:multiLevelType w:val="multilevel"/>
    <w:tmpl w:val="62143830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0" w15:restartNumberingAfterBreak="0">
    <w:nsid w:val="4F0F2A2A"/>
    <w:multiLevelType w:val="hybridMultilevel"/>
    <w:tmpl w:val="A30225AC"/>
    <w:name w:val="WW8Num292232222222222222222222222222222222222222222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4F1928BD"/>
    <w:multiLevelType w:val="hybridMultilevel"/>
    <w:tmpl w:val="0BAAEA96"/>
    <w:name w:val="WW8Num29223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F3F767E"/>
    <w:multiLevelType w:val="hybridMultilevel"/>
    <w:tmpl w:val="C59CA870"/>
    <w:name w:val="WW8Num1622"/>
    <w:lvl w:ilvl="0" w:tplc="B69E43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482E6C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0A17537"/>
    <w:multiLevelType w:val="hybridMultilevel"/>
    <w:tmpl w:val="DF487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0AC17F8"/>
    <w:multiLevelType w:val="hybridMultilevel"/>
    <w:tmpl w:val="72F6DFA8"/>
    <w:name w:val="WW8Num2922322222222222222222222222222222222222222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51491B84"/>
    <w:multiLevelType w:val="hybridMultilevel"/>
    <w:tmpl w:val="8E002972"/>
    <w:name w:val="WW8Num162"/>
    <w:lvl w:ilvl="0" w:tplc="F1DAD20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3E0257E">
      <w:start w:val="1"/>
      <w:numFmt w:val="bullet"/>
      <w:lvlText w:val=""/>
      <w:lvlJc w:val="left"/>
      <w:pPr>
        <w:tabs>
          <w:tab w:val="num" w:pos="-1990"/>
        </w:tabs>
        <w:ind w:left="-1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0"/>
        </w:tabs>
        <w:ind w:left="-1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50"/>
        </w:tabs>
        <w:ind w:left="-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0"/>
        </w:tabs>
        <w:ind w:left="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90"/>
        </w:tabs>
        <w:ind w:left="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10"/>
        </w:tabs>
        <w:ind w:left="1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30"/>
        </w:tabs>
        <w:ind w:left="2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50"/>
        </w:tabs>
        <w:ind w:left="3050" w:hanging="180"/>
      </w:pPr>
    </w:lvl>
  </w:abstractNum>
  <w:abstractNum w:abstractNumId="166" w15:restartNumberingAfterBreak="0">
    <w:nsid w:val="559753BD"/>
    <w:multiLevelType w:val="multilevel"/>
    <w:tmpl w:val="E0329B2E"/>
    <w:name w:val="WW8Num1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7" w15:restartNumberingAfterBreak="0">
    <w:nsid w:val="55D501D8"/>
    <w:multiLevelType w:val="hybridMultilevel"/>
    <w:tmpl w:val="C0F4D244"/>
    <w:name w:val="WW8Num29223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56386240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169" w15:restartNumberingAfterBreak="0">
    <w:nsid w:val="56F66A0B"/>
    <w:multiLevelType w:val="hybridMultilevel"/>
    <w:tmpl w:val="ED98A87E"/>
    <w:name w:val="WW8Num292232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57132E75"/>
    <w:multiLevelType w:val="hybridMultilevel"/>
    <w:tmpl w:val="F48EA70A"/>
    <w:name w:val="WW8Num292232222222222222222222222222222222222222222342"/>
    <w:lvl w:ilvl="0" w:tplc="BFAE1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7A22364"/>
    <w:multiLevelType w:val="hybridMultilevel"/>
    <w:tmpl w:val="F4BEC83E"/>
    <w:name w:val="WW8Num29223"/>
    <w:lvl w:ilvl="0" w:tplc="04150011">
      <w:start w:val="1"/>
      <w:numFmt w:val="decimal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2" w15:restartNumberingAfterBreak="0">
    <w:nsid w:val="57FD3C20"/>
    <w:multiLevelType w:val="hybridMultilevel"/>
    <w:tmpl w:val="991678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3" w15:restartNumberingAfterBreak="0">
    <w:nsid w:val="586A1E9C"/>
    <w:multiLevelType w:val="multilevel"/>
    <w:tmpl w:val="172C5802"/>
    <w:name w:val="WW8Num1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4" w15:restartNumberingAfterBreak="0">
    <w:nsid w:val="58C84165"/>
    <w:multiLevelType w:val="hybridMultilevel"/>
    <w:tmpl w:val="C5609D2A"/>
    <w:name w:val="WW8Num29223222222"/>
    <w:lvl w:ilvl="0" w:tplc="0BC831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DAE62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8EC0C49"/>
    <w:multiLevelType w:val="multilevel"/>
    <w:tmpl w:val="1C22BA4C"/>
    <w:name w:val="WW8Num1022222222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591C5FC2"/>
    <w:multiLevelType w:val="hybridMultilevel"/>
    <w:tmpl w:val="A54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59DB6505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8" w15:restartNumberingAfterBreak="0">
    <w:nsid w:val="5A6D45B0"/>
    <w:multiLevelType w:val="multilevel"/>
    <w:tmpl w:val="466C0CCE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 w15:restartNumberingAfterBreak="0">
    <w:nsid w:val="5AB50FD6"/>
    <w:multiLevelType w:val="hybridMultilevel"/>
    <w:tmpl w:val="33CA4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BB4E4C"/>
    <w:multiLevelType w:val="hybridMultilevel"/>
    <w:tmpl w:val="1A64EE1C"/>
    <w:lvl w:ilvl="0" w:tplc="54189412">
      <w:start w:val="1"/>
      <w:numFmt w:val="decimal"/>
      <w:lvlText w:val="%1)"/>
      <w:lvlJc w:val="left"/>
      <w:pPr>
        <w:ind w:left="1817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37" w:hanging="360"/>
      </w:pPr>
    </w:lvl>
    <w:lvl w:ilvl="2" w:tplc="0415001B" w:tentative="1">
      <w:start w:val="1"/>
      <w:numFmt w:val="lowerRoman"/>
      <w:lvlText w:val="%3."/>
      <w:lvlJc w:val="right"/>
      <w:pPr>
        <w:ind w:left="3257" w:hanging="180"/>
      </w:pPr>
    </w:lvl>
    <w:lvl w:ilvl="3" w:tplc="0415000F" w:tentative="1">
      <w:start w:val="1"/>
      <w:numFmt w:val="decimal"/>
      <w:lvlText w:val="%4."/>
      <w:lvlJc w:val="left"/>
      <w:pPr>
        <w:ind w:left="3977" w:hanging="360"/>
      </w:pPr>
    </w:lvl>
    <w:lvl w:ilvl="4" w:tplc="04150019" w:tentative="1">
      <w:start w:val="1"/>
      <w:numFmt w:val="lowerLetter"/>
      <w:lvlText w:val="%5."/>
      <w:lvlJc w:val="left"/>
      <w:pPr>
        <w:ind w:left="4697" w:hanging="360"/>
      </w:pPr>
    </w:lvl>
    <w:lvl w:ilvl="5" w:tplc="0415001B" w:tentative="1">
      <w:start w:val="1"/>
      <w:numFmt w:val="lowerRoman"/>
      <w:lvlText w:val="%6."/>
      <w:lvlJc w:val="right"/>
      <w:pPr>
        <w:ind w:left="5417" w:hanging="180"/>
      </w:pPr>
    </w:lvl>
    <w:lvl w:ilvl="6" w:tplc="0415000F" w:tentative="1">
      <w:start w:val="1"/>
      <w:numFmt w:val="decimal"/>
      <w:lvlText w:val="%7."/>
      <w:lvlJc w:val="left"/>
      <w:pPr>
        <w:ind w:left="6137" w:hanging="360"/>
      </w:pPr>
    </w:lvl>
    <w:lvl w:ilvl="7" w:tplc="04150019" w:tentative="1">
      <w:start w:val="1"/>
      <w:numFmt w:val="lowerLetter"/>
      <w:lvlText w:val="%8."/>
      <w:lvlJc w:val="left"/>
      <w:pPr>
        <w:ind w:left="6857" w:hanging="360"/>
      </w:pPr>
    </w:lvl>
    <w:lvl w:ilvl="8" w:tplc="0415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8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C7672E4"/>
    <w:multiLevelType w:val="multilevel"/>
    <w:tmpl w:val="96B4DC36"/>
    <w:name w:val="WW8Num1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3" w15:restartNumberingAfterBreak="0">
    <w:nsid w:val="5CAC0058"/>
    <w:multiLevelType w:val="hybridMultilevel"/>
    <w:tmpl w:val="CFDA941E"/>
    <w:name w:val="WW8Num29223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5CD34C73"/>
    <w:multiLevelType w:val="multilevel"/>
    <w:tmpl w:val="891A503C"/>
    <w:name w:val="WW8Num9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5" w15:restartNumberingAfterBreak="0">
    <w:nsid w:val="5CF02DDC"/>
    <w:multiLevelType w:val="multilevel"/>
    <w:tmpl w:val="9C8885FC"/>
    <w:name w:val="WW8Num1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6" w15:restartNumberingAfterBreak="0">
    <w:nsid w:val="5DAC4E9D"/>
    <w:multiLevelType w:val="hybridMultilevel"/>
    <w:tmpl w:val="1CE007F2"/>
    <w:name w:val="WW8Num292232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F312DAB"/>
    <w:multiLevelType w:val="hybridMultilevel"/>
    <w:tmpl w:val="2E64362A"/>
    <w:name w:val="WW8Num2922322222222222222222222"/>
    <w:lvl w:ilvl="0" w:tplc="A0B4C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D219F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597D78"/>
    <w:multiLevelType w:val="hybridMultilevel"/>
    <w:tmpl w:val="6212E6F2"/>
    <w:name w:val="WW8Num2922322222222222222222222222"/>
    <w:lvl w:ilvl="0" w:tplc="B1A2301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 w15:restartNumberingAfterBreak="0">
    <w:nsid w:val="609C106E"/>
    <w:multiLevelType w:val="multilevel"/>
    <w:tmpl w:val="B378B2EA"/>
    <w:name w:val="WW8Num107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0" w15:restartNumberingAfterBreak="0">
    <w:nsid w:val="60F4335D"/>
    <w:multiLevelType w:val="hybridMultilevel"/>
    <w:tmpl w:val="8534C204"/>
    <w:name w:val="WW8Num292232222222222222222222222222222222222222222332"/>
    <w:lvl w:ilvl="0" w:tplc="2DFA4E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7A4FBD"/>
    <w:multiLevelType w:val="multilevel"/>
    <w:tmpl w:val="B378B2EA"/>
    <w:name w:val="WW8Num10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2" w15:restartNumberingAfterBreak="0">
    <w:nsid w:val="62594D7A"/>
    <w:multiLevelType w:val="hybridMultilevel"/>
    <w:tmpl w:val="0E8A3AD4"/>
    <w:lvl w:ilvl="0" w:tplc="0DBC3A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2BF7F71"/>
    <w:multiLevelType w:val="hybridMultilevel"/>
    <w:tmpl w:val="D7289816"/>
    <w:name w:val="WW8Num1022222222252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2DB31AA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2E24E90"/>
    <w:multiLevelType w:val="hybridMultilevel"/>
    <w:tmpl w:val="78ACC00E"/>
    <w:name w:val="WW8Num29222"/>
    <w:lvl w:ilvl="0" w:tplc="7104046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222BE9"/>
    <w:multiLevelType w:val="hybridMultilevel"/>
    <w:tmpl w:val="71CE4C3E"/>
    <w:name w:val="WW8Num1824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48A4AA7"/>
    <w:multiLevelType w:val="hybridMultilevel"/>
    <w:tmpl w:val="DC52B020"/>
    <w:name w:val="WW8Num29223222222222222222222222222222222222222222234"/>
    <w:lvl w:ilvl="0" w:tplc="2BB06BF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6519298D"/>
    <w:multiLevelType w:val="hybridMultilevel"/>
    <w:tmpl w:val="9892C950"/>
    <w:name w:val="WW8Num2102"/>
    <w:lvl w:ilvl="0" w:tplc="CECE3C6E">
      <w:start w:val="1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5761C5A"/>
    <w:multiLevelType w:val="hybridMultilevel"/>
    <w:tmpl w:val="9BA807B2"/>
    <w:name w:val="WW8Num1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A24AF7"/>
    <w:multiLevelType w:val="multilevel"/>
    <w:tmpl w:val="445A9B4A"/>
    <w:name w:val="WW8Num1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1" w15:restartNumberingAfterBreak="0">
    <w:nsid w:val="65C323D2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02" w15:restartNumberingAfterBreak="0">
    <w:nsid w:val="6639759E"/>
    <w:multiLevelType w:val="hybridMultilevel"/>
    <w:tmpl w:val="FEF8F430"/>
    <w:name w:val="WW8Num212"/>
    <w:lvl w:ilvl="0" w:tplc="0000001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6B449A0"/>
    <w:multiLevelType w:val="hybridMultilevel"/>
    <w:tmpl w:val="61C415FC"/>
    <w:name w:val="WW8Num293"/>
    <w:lvl w:ilvl="0" w:tplc="D9AAF80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82C23D2"/>
    <w:multiLevelType w:val="multilevel"/>
    <w:tmpl w:val="72689AA4"/>
    <w:name w:val="WW8Num1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5" w15:restartNumberingAfterBreak="0">
    <w:nsid w:val="68333A7B"/>
    <w:multiLevelType w:val="hybridMultilevel"/>
    <w:tmpl w:val="8FBA6CF8"/>
    <w:name w:val="WW8Num6102"/>
    <w:lvl w:ilvl="0" w:tplc="0720C9D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842838"/>
    <w:multiLevelType w:val="hybridMultilevel"/>
    <w:tmpl w:val="606A2E7C"/>
    <w:name w:val="WW8Num2922322222222222222222222222222222222222222223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 w15:restartNumberingAfterBreak="0">
    <w:nsid w:val="699D7AF2"/>
    <w:multiLevelType w:val="hybridMultilevel"/>
    <w:tmpl w:val="B6EE3BAC"/>
    <w:name w:val="WW8Num17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8" w15:restartNumberingAfterBreak="0">
    <w:nsid w:val="6B2417B0"/>
    <w:multiLevelType w:val="multilevel"/>
    <w:tmpl w:val="EC005A16"/>
    <w:name w:val="WW8Num102222222225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9" w15:restartNumberingAfterBreak="0">
    <w:nsid w:val="6B6F5640"/>
    <w:multiLevelType w:val="multilevel"/>
    <w:tmpl w:val="E44259CA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9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0" w15:restartNumberingAfterBreak="0">
    <w:nsid w:val="6B8C15AF"/>
    <w:multiLevelType w:val="hybridMultilevel"/>
    <w:tmpl w:val="3BBAA758"/>
    <w:name w:val="WW8Num292232222222222222222222222"/>
    <w:lvl w:ilvl="0" w:tplc="B1A23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C652107"/>
    <w:multiLevelType w:val="hybridMultilevel"/>
    <w:tmpl w:val="9FC00BA2"/>
    <w:name w:val="WW8Num292232222222222222222222222222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2" w15:restartNumberingAfterBreak="0">
    <w:nsid w:val="6E3714C6"/>
    <w:multiLevelType w:val="hybridMultilevel"/>
    <w:tmpl w:val="6C08F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E522083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14" w15:restartNumberingAfterBreak="0">
    <w:nsid w:val="6E945FFD"/>
    <w:multiLevelType w:val="single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15" w15:restartNumberingAfterBreak="0">
    <w:nsid w:val="6EB44483"/>
    <w:multiLevelType w:val="hybridMultilevel"/>
    <w:tmpl w:val="E0AA60E6"/>
    <w:name w:val="WW8Num2922322222222222222222222222222222222222222222222222"/>
    <w:lvl w:ilvl="0" w:tplc="EE9EE4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62C54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4462D8"/>
    <w:multiLevelType w:val="hybridMultilevel"/>
    <w:tmpl w:val="143A3CEA"/>
    <w:name w:val="WW8Num622"/>
    <w:lvl w:ilvl="0" w:tplc="3BB4BD50">
      <w:start w:val="1"/>
      <w:numFmt w:val="decimal"/>
      <w:lvlText w:val="%1)"/>
      <w:lvlJc w:val="left"/>
      <w:pPr>
        <w:ind w:left="1392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17" w15:restartNumberingAfterBreak="0">
    <w:nsid w:val="6FC6441E"/>
    <w:multiLevelType w:val="multilevel"/>
    <w:tmpl w:val="00000005"/>
    <w:name w:val="WW8Num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05B34D8"/>
    <w:multiLevelType w:val="multilevel"/>
    <w:tmpl w:val="FE4C6806"/>
    <w:name w:val="WW8Num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9" w15:restartNumberingAfterBreak="0">
    <w:nsid w:val="70F950BD"/>
    <w:multiLevelType w:val="multilevel"/>
    <w:tmpl w:val="0000000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1406BFE"/>
    <w:multiLevelType w:val="multilevel"/>
    <w:tmpl w:val="16FAEFD2"/>
    <w:name w:val="WW8Num104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1" w15:restartNumberingAfterBreak="0">
    <w:nsid w:val="720B5D07"/>
    <w:multiLevelType w:val="multilevel"/>
    <w:tmpl w:val="E196DF9A"/>
    <w:name w:val="WW8Num1632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2" w15:restartNumberingAfterBreak="0">
    <w:nsid w:val="720D2B13"/>
    <w:multiLevelType w:val="hybridMultilevel"/>
    <w:tmpl w:val="5DBC6D6E"/>
    <w:name w:val="WW8Num10222222222322"/>
    <w:lvl w:ilvl="0" w:tplc="B276D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3" w15:restartNumberingAfterBreak="0">
    <w:nsid w:val="7226783A"/>
    <w:multiLevelType w:val="hybridMultilevel"/>
    <w:tmpl w:val="5A76B464"/>
    <w:name w:val="WW8Num292232222222222222222222222222222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2A74DC5"/>
    <w:multiLevelType w:val="hybridMultilevel"/>
    <w:tmpl w:val="6BCE3F8E"/>
    <w:name w:val="WW8Num2922322222222222222222222222222222222222222222222223"/>
    <w:lvl w:ilvl="0" w:tplc="12F8F28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4D90D04"/>
    <w:multiLevelType w:val="hybridMultilevel"/>
    <w:tmpl w:val="F0547D12"/>
    <w:name w:val="WW8Num10152"/>
    <w:lvl w:ilvl="0" w:tplc="4DBC9A42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6" w15:restartNumberingAfterBreak="0">
    <w:nsid w:val="757C634A"/>
    <w:multiLevelType w:val="hybridMultilevel"/>
    <w:tmpl w:val="BBE6D92A"/>
    <w:name w:val="WW8Num1822"/>
    <w:lvl w:ilvl="0" w:tplc="5A7A599A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5C0280"/>
    <w:multiLevelType w:val="hybridMultilevel"/>
    <w:tmpl w:val="4C3ABE26"/>
    <w:name w:val="WW8Num14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8" w15:restartNumberingAfterBreak="0">
    <w:nsid w:val="77902EC6"/>
    <w:multiLevelType w:val="multilevel"/>
    <w:tmpl w:val="52A28170"/>
    <w:lvl w:ilvl="0">
      <w:start w:val="2"/>
      <w:numFmt w:val="decimal"/>
      <w:lvlText w:val="%1."/>
      <w:lvlJc w:val="left"/>
      <w:pPr>
        <w:ind w:left="600" w:hanging="600"/>
      </w:pPr>
      <w:rPr>
        <w:rFonts w:cs="Verdana" w:hint="default"/>
      </w:rPr>
    </w:lvl>
    <w:lvl w:ilvl="1">
      <w:start w:val="4"/>
      <w:numFmt w:val="decimal"/>
      <w:lvlText w:val="%1.%2."/>
      <w:lvlJc w:val="left"/>
      <w:pPr>
        <w:ind w:left="1783" w:hanging="720"/>
      </w:pPr>
      <w:rPr>
        <w:rFonts w:cs="Verdana" w:hint="default"/>
      </w:rPr>
    </w:lvl>
    <w:lvl w:ilvl="2">
      <w:start w:val="1"/>
      <w:numFmt w:val="decimal"/>
      <w:lvlText w:val="%1.%2.%3)"/>
      <w:lvlJc w:val="left"/>
      <w:pPr>
        <w:ind w:left="3206" w:hanging="1080"/>
      </w:pPr>
      <w:rPr>
        <w:rFonts w:cs="Verdana" w:hint="default"/>
      </w:rPr>
    </w:lvl>
    <w:lvl w:ilvl="3">
      <w:start w:val="1"/>
      <w:numFmt w:val="decimal"/>
      <w:lvlText w:val="%1.%2.%3)%4."/>
      <w:lvlJc w:val="left"/>
      <w:pPr>
        <w:ind w:left="4269" w:hanging="1080"/>
      </w:pPr>
      <w:rPr>
        <w:rFonts w:cs="Verdana" w:hint="default"/>
      </w:rPr>
    </w:lvl>
    <w:lvl w:ilvl="4">
      <w:start w:val="1"/>
      <w:numFmt w:val="decimal"/>
      <w:lvlText w:val="%1.%2.%3)%4.%5."/>
      <w:lvlJc w:val="left"/>
      <w:pPr>
        <w:ind w:left="5692" w:hanging="1440"/>
      </w:pPr>
      <w:rPr>
        <w:rFonts w:cs="Verdana" w:hint="default"/>
      </w:rPr>
    </w:lvl>
    <w:lvl w:ilvl="5">
      <w:start w:val="1"/>
      <w:numFmt w:val="decimal"/>
      <w:lvlText w:val="%1.%2.%3)%4.%5.%6."/>
      <w:lvlJc w:val="left"/>
      <w:pPr>
        <w:ind w:left="6755" w:hanging="1440"/>
      </w:pPr>
      <w:rPr>
        <w:rFonts w:cs="Verdana" w:hint="default"/>
      </w:rPr>
    </w:lvl>
    <w:lvl w:ilvl="6">
      <w:start w:val="1"/>
      <w:numFmt w:val="decimal"/>
      <w:lvlText w:val="%1.%2.%3)%4.%5.%6.%7."/>
      <w:lvlJc w:val="left"/>
      <w:pPr>
        <w:ind w:left="8178" w:hanging="1800"/>
      </w:pPr>
      <w:rPr>
        <w:rFonts w:cs="Verdana" w:hint="default"/>
      </w:rPr>
    </w:lvl>
    <w:lvl w:ilvl="7">
      <w:start w:val="1"/>
      <w:numFmt w:val="decimal"/>
      <w:lvlText w:val="%1.%2.%3)%4.%5.%6.%7.%8."/>
      <w:lvlJc w:val="left"/>
      <w:pPr>
        <w:ind w:left="9601" w:hanging="2160"/>
      </w:pPr>
      <w:rPr>
        <w:rFonts w:cs="Verdana" w:hint="default"/>
      </w:rPr>
    </w:lvl>
    <w:lvl w:ilvl="8">
      <w:start w:val="1"/>
      <w:numFmt w:val="decimal"/>
      <w:lvlText w:val="%1.%2.%3)%4.%5.%6.%7.%8.%9."/>
      <w:lvlJc w:val="left"/>
      <w:pPr>
        <w:ind w:left="10664" w:hanging="2160"/>
      </w:pPr>
      <w:rPr>
        <w:rFonts w:cs="Verdana" w:hint="default"/>
      </w:rPr>
    </w:lvl>
  </w:abstractNum>
  <w:abstractNum w:abstractNumId="229" w15:restartNumberingAfterBreak="0">
    <w:nsid w:val="7A38781A"/>
    <w:multiLevelType w:val="hybridMultilevel"/>
    <w:tmpl w:val="F2928ABE"/>
    <w:name w:val="WW8Num92222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230" w15:restartNumberingAfterBreak="0">
    <w:nsid w:val="7BEB4706"/>
    <w:multiLevelType w:val="hybridMultilevel"/>
    <w:tmpl w:val="4CE2EBC4"/>
    <w:lvl w:ilvl="0" w:tplc="8174BE10">
      <w:start w:val="1"/>
      <w:numFmt w:val="decimal"/>
      <w:lvlText w:val="%1."/>
      <w:lvlJc w:val="left"/>
      <w:pPr>
        <w:ind w:left="96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86" w:hanging="360"/>
      </w:pPr>
    </w:lvl>
    <w:lvl w:ilvl="2" w:tplc="0415001B" w:tentative="1">
      <w:start w:val="1"/>
      <w:numFmt w:val="lowerRoman"/>
      <w:lvlText w:val="%3."/>
      <w:lvlJc w:val="right"/>
      <w:pPr>
        <w:ind w:left="2406" w:hanging="180"/>
      </w:pPr>
    </w:lvl>
    <w:lvl w:ilvl="3" w:tplc="0415000F" w:tentative="1">
      <w:start w:val="1"/>
      <w:numFmt w:val="decimal"/>
      <w:lvlText w:val="%4."/>
      <w:lvlJc w:val="left"/>
      <w:pPr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1" w15:restartNumberingAfterBreak="0">
    <w:nsid w:val="7CDE2562"/>
    <w:multiLevelType w:val="hybridMultilevel"/>
    <w:tmpl w:val="B43ABBEC"/>
    <w:name w:val="WW8Num292232222222222222222222222222222222222222222222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7E1421BB"/>
    <w:multiLevelType w:val="hybridMultilevel"/>
    <w:tmpl w:val="702E1178"/>
    <w:name w:val="WW8Num29223222222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3" w15:restartNumberingAfterBreak="0">
    <w:nsid w:val="7E5A27BF"/>
    <w:multiLevelType w:val="hybridMultilevel"/>
    <w:tmpl w:val="2B7A2B98"/>
    <w:name w:val="WW8Num462"/>
    <w:lvl w:ilvl="0" w:tplc="9A206DD4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F6520B7"/>
    <w:multiLevelType w:val="hybridMultilevel"/>
    <w:tmpl w:val="A7EA2ACE"/>
    <w:name w:val="WW8Num1022"/>
    <w:lvl w:ilvl="0" w:tplc="14EE46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275">
    <w:abstractNumId w:val="3"/>
  </w:num>
  <w:num w:numId="2" w16cid:durableId="2104719587">
    <w:abstractNumId w:val="13"/>
  </w:num>
  <w:num w:numId="3" w16cid:durableId="1591962226">
    <w:abstractNumId w:val="8"/>
  </w:num>
  <w:num w:numId="4" w16cid:durableId="1852407594">
    <w:abstractNumId w:val="27"/>
  </w:num>
  <w:num w:numId="5" w16cid:durableId="457189610">
    <w:abstractNumId w:val="39"/>
  </w:num>
  <w:num w:numId="6" w16cid:durableId="1328632450">
    <w:abstractNumId w:val="40"/>
  </w:num>
  <w:num w:numId="7" w16cid:durableId="1388070925">
    <w:abstractNumId w:val="42"/>
  </w:num>
  <w:num w:numId="8" w16cid:durableId="1374648344">
    <w:abstractNumId w:val="56"/>
  </w:num>
  <w:num w:numId="9" w16cid:durableId="2066830711">
    <w:abstractNumId w:val="119"/>
  </w:num>
  <w:num w:numId="10" w16cid:durableId="1654066265">
    <w:abstractNumId w:val="180"/>
  </w:num>
  <w:num w:numId="11" w16cid:durableId="1399744243">
    <w:abstractNumId w:val="1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816027">
    <w:abstractNumId w:val="2"/>
  </w:num>
  <w:num w:numId="13" w16cid:durableId="1209798087">
    <w:abstractNumId w:val="54"/>
  </w:num>
  <w:num w:numId="14" w16cid:durableId="681660481">
    <w:abstractNumId w:val="62"/>
  </w:num>
  <w:num w:numId="15" w16cid:durableId="1184199549">
    <w:abstractNumId w:val="51"/>
  </w:num>
  <w:num w:numId="16" w16cid:durableId="1980569084">
    <w:abstractNumId w:val="55"/>
  </w:num>
  <w:num w:numId="17" w16cid:durableId="1855459027">
    <w:abstractNumId w:val="64"/>
  </w:num>
  <w:num w:numId="18" w16cid:durableId="163936251">
    <w:abstractNumId w:val="149"/>
  </w:num>
  <w:num w:numId="19" w16cid:durableId="1839538295">
    <w:abstractNumId w:val="21"/>
  </w:num>
  <w:num w:numId="20" w16cid:durableId="1287396301">
    <w:abstractNumId w:val="41"/>
  </w:num>
  <w:num w:numId="21" w16cid:durableId="1801609595">
    <w:abstractNumId w:val="58"/>
  </w:num>
  <w:num w:numId="22" w16cid:durableId="634868677">
    <w:abstractNumId w:val="63"/>
  </w:num>
  <w:num w:numId="23" w16cid:durableId="1983538517">
    <w:abstractNumId w:val="151"/>
  </w:num>
  <w:num w:numId="24" w16cid:durableId="1147934122">
    <w:abstractNumId w:val="99"/>
  </w:num>
  <w:num w:numId="25" w16cid:durableId="1639677139">
    <w:abstractNumId w:val="117"/>
  </w:num>
  <w:num w:numId="26" w16cid:durableId="316031423">
    <w:abstractNumId w:val="109"/>
  </w:num>
  <w:num w:numId="27" w16cid:durableId="853037796">
    <w:abstractNumId w:val="90"/>
  </w:num>
  <w:num w:numId="28" w16cid:durableId="681400426">
    <w:abstractNumId w:val="75"/>
  </w:num>
  <w:num w:numId="29" w16cid:durableId="1080640408">
    <w:abstractNumId w:val="85"/>
  </w:num>
  <w:num w:numId="30" w16cid:durableId="1928805446">
    <w:abstractNumId w:val="81"/>
  </w:num>
  <w:num w:numId="31" w16cid:durableId="1335113100">
    <w:abstractNumId w:val="98"/>
  </w:num>
  <w:num w:numId="32" w16cid:durableId="989210060">
    <w:abstractNumId w:val="214"/>
  </w:num>
  <w:num w:numId="33" w16cid:durableId="156577031">
    <w:abstractNumId w:val="52"/>
  </w:num>
  <w:num w:numId="34" w16cid:durableId="1975407842">
    <w:abstractNumId w:val="124"/>
  </w:num>
  <w:num w:numId="35" w16cid:durableId="1275136351">
    <w:abstractNumId w:val="47"/>
  </w:num>
  <w:num w:numId="36" w16cid:durableId="1238979131">
    <w:abstractNumId w:val="46"/>
  </w:num>
  <w:num w:numId="37" w16cid:durableId="963538094">
    <w:abstractNumId w:val="76"/>
  </w:num>
  <w:num w:numId="38" w16cid:durableId="1445929919">
    <w:abstractNumId w:val="1"/>
  </w:num>
  <w:num w:numId="39" w16cid:durableId="1196652326">
    <w:abstractNumId w:val="37"/>
  </w:num>
  <w:num w:numId="40" w16cid:durableId="1358383257">
    <w:abstractNumId w:val="111"/>
  </w:num>
  <w:num w:numId="41" w16cid:durableId="1406873959">
    <w:abstractNumId w:val="171"/>
  </w:num>
  <w:num w:numId="42" w16cid:durableId="479811254">
    <w:abstractNumId w:val="123"/>
  </w:num>
  <w:num w:numId="43" w16cid:durableId="1392997067">
    <w:abstractNumId w:val="183"/>
  </w:num>
  <w:num w:numId="44" w16cid:durableId="1476678750">
    <w:abstractNumId w:val="174"/>
  </w:num>
  <w:num w:numId="45" w16cid:durableId="1993174757">
    <w:abstractNumId w:val="127"/>
  </w:num>
  <w:num w:numId="46" w16cid:durableId="580261742">
    <w:abstractNumId w:val="186"/>
  </w:num>
  <w:num w:numId="47" w16cid:durableId="1992632627">
    <w:abstractNumId w:val="232"/>
  </w:num>
  <w:num w:numId="48" w16cid:durableId="332683824">
    <w:abstractNumId w:val="161"/>
  </w:num>
  <w:num w:numId="49" w16cid:durableId="7416834">
    <w:abstractNumId w:val="153"/>
  </w:num>
  <w:num w:numId="50" w16cid:durableId="1066604880">
    <w:abstractNumId w:val="140"/>
  </w:num>
  <w:num w:numId="51" w16cid:durableId="841119243">
    <w:abstractNumId w:val="120"/>
  </w:num>
  <w:num w:numId="52" w16cid:durableId="2057463911">
    <w:abstractNumId w:val="94"/>
  </w:num>
  <w:num w:numId="53" w16cid:durableId="1489597155">
    <w:abstractNumId w:val="103"/>
  </w:num>
  <w:num w:numId="54" w16cid:durableId="1546719330">
    <w:abstractNumId w:val="187"/>
  </w:num>
  <w:num w:numId="55" w16cid:durableId="529492001">
    <w:abstractNumId w:val="210"/>
  </w:num>
  <w:num w:numId="56" w16cid:durableId="450707966">
    <w:abstractNumId w:val="211"/>
  </w:num>
  <w:num w:numId="57" w16cid:durableId="2096585676">
    <w:abstractNumId w:val="95"/>
  </w:num>
  <w:num w:numId="58" w16cid:durableId="379592420">
    <w:abstractNumId w:val="116"/>
  </w:num>
  <w:num w:numId="59" w16cid:durableId="1931769630">
    <w:abstractNumId w:val="167"/>
  </w:num>
  <w:num w:numId="60" w16cid:durableId="1758625500">
    <w:abstractNumId w:val="169"/>
  </w:num>
  <w:num w:numId="61" w16cid:durableId="1033768190">
    <w:abstractNumId w:val="154"/>
  </w:num>
  <w:num w:numId="62" w16cid:durableId="1565605480">
    <w:abstractNumId w:val="223"/>
  </w:num>
  <w:num w:numId="63" w16cid:durableId="1651787655">
    <w:abstractNumId w:val="132"/>
  </w:num>
  <w:num w:numId="64" w16cid:durableId="1510951374">
    <w:abstractNumId w:val="164"/>
  </w:num>
  <w:num w:numId="65" w16cid:durableId="620841162">
    <w:abstractNumId w:val="93"/>
  </w:num>
  <w:num w:numId="66" w16cid:durableId="1376462175">
    <w:abstractNumId w:val="137"/>
  </w:num>
  <w:num w:numId="67" w16cid:durableId="192570994">
    <w:abstractNumId w:val="215"/>
  </w:num>
  <w:num w:numId="68" w16cid:durableId="1421097087">
    <w:abstractNumId w:val="89"/>
  </w:num>
  <w:num w:numId="69" w16cid:durableId="1954047189">
    <w:abstractNumId w:val="205"/>
  </w:num>
  <w:num w:numId="70" w16cid:durableId="167868403">
    <w:abstractNumId w:val="138"/>
  </w:num>
  <w:num w:numId="71" w16cid:durableId="921988834">
    <w:abstractNumId w:val="197"/>
  </w:num>
  <w:num w:numId="72" w16cid:durableId="1712999890">
    <w:abstractNumId w:val="170"/>
  </w:num>
  <w:num w:numId="73" w16cid:durableId="1418361204">
    <w:abstractNumId w:val="106"/>
  </w:num>
  <w:num w:numId="74" w16cid:durableId="1762943412">
    <w:abstractNumId w:val="83"/>
  </w:num>
  <w:num w:numId="75" w16cid:durableId="1184439917">
    <w:abstractNumId w:val="71"/>
  </w:num>
  <w:num w:numId="76" w16cid:durableId="548225116">
    <w:abstractNumId w:val="50"/>
  </w:num>
  <w:num w:numId="77" w16cid:durableId="1797215859">
    <w:abstractNumId w:val="57"/>
  </w:num>
  <w:num w:numId="78" w16cid:durableId="519977632">
    <w:abstractNumId w:val="59"/>
  </w:num>
  <w:num w:numId="79" w16cid:durableId="954870150">
    <w:abstractNumId w:val="60"/>
  </w:num>
  <w:num w:numId="80" w16cid:durableId="1627858864">
    <w:abstractNumId w:val="115"/>
  </w:num>
  <w:num w:numId="81" w16cid:durableId="915745408">
    <w:abstractNumId w:val="230"/>
  </w:num>
  <w:num w:numId="82" w16cid:durableId="1807046615">
    <w:abstractNumId w:val="216"/>
  </w:num>
  <w:num w:numId="83" w16cid:durableId="267811535">
    <w:abstractNumId w:val="198"/>
  </w:num>
  <w:num w:numId="84" w16cid:durableId="1650983594">
    <w:abstractNumId w:val="101"/>
  </w:num>
  <w:num w:numId="85" w16cid:durableId="1341085904">
    <w:abstractNumId w:val="157"/>
  </w:num>
  <w:num w:numId="86" w16cid:durableId="270089226">
    <w:abstractNumId w:val="163"/>
  </w:num>
  <w:num w:numId="87" w16cid:durableId="442268555">
    <w:abstractNumId w:val="145"/>
  </w:num>
  <w:num w:numId="88" w16cid:durableId="502277599">
    <w:abstractNumId w:val="229"/>
  </w:num>
  <w:num w:numId="89" w16cid:durableId="539126332">
    <w:abstractNumId w:val="28"/>
  </w:num>
  <w:num w:numId="90" w16cid:durableId="530261775">
    <w:abstractNumId w:val="16"/>
  </w:num>
  <w:num w:numId="91" w16cid:durableId="868495042">
    <w:abstractNumId w:val="159"/>
  </w:num>
  <w:num w:numId="92" w16cid:durableId="1141071030">
    <w:abstractNumId w:val="177"/>
  </w:num>
  <w:num w:numId="93" w16cid:durableId="768237718">
    <w:abstractNumId w:val="136"/>
  </w:num>
  <w:num w:numId="94" w16cid:durableId="679284607">
    <w:abstractNumId w:val="156"/>
  </w:num>
  <w:num w:numId="95" w16cid:durableId="1236281300">
    <w:abstractNumId w:val="168"/>
  </w:num>
  <w:num w:numId="96" w16cid:durableId="2015954137">
    <w:abstractNumId w:val="213"/>
  </w:num>
  <w:num w:numId="97" w16cid:durableId="994337759">
    <w:abstractNumId w:val="67"/>
  </w:num>
  <w:num w:numId="98" w16cid:durableId="1611231981">
    <w:abstractNumId w:val="68"/>
  </w:num>
  <w:num w:numId="99" w16cid:durableId="1019814485">
    <w:abstractNumId w:val="69"/>
  </w:num>
  <w:num w:numId="100" w16cid:durableId="401832602">
    <w:abstractNumId w:val="70"/>
  </w:num>
  <w:num w:numId="101" w16cid:durableId="1776055903">
    <w:abstractNumId w:val="192"/>
  </w:num>
  <w:num w:numId="102" w16cid:durableId="755368847">
    <w:abstractNumId w:val="105"/>
  </w:num>
  <w:num w:numId="103" w16cid:durableId="1318417287">
    <w:abstractNumId w:val="82"/>
  </w:num>
  <w:num w:numId="104" w16cid:durableId="97679010">
    <w:abstractNumId w:val="194"/>
  </w:num>
  <w:num w:numId="105" w16cid:durableId="1707750982">
    <w:abstractNumId w:val="91"/>
  </w:num>
  <w:num w:numId="106" w16cid:durableId="152376090">
    <w:abstractNumId w:val="96"/>
  </w:num>
  <w:num w:numId="107" w16cid:durableId="925769745">
    <w:abstractNumId w:val="201"/>
  </w:num>
  <w:num w:numId="108" w16cid:durableId="1155685853">
    <w:abstractNumId w:val="225"/>
  </w:num>
  <w:num w:numId="109" w16cid:durableId="876350801">
    <w:abstractNumId w:val="107"/>
  </w:num>
  <w:num w:numId="110" w16cid:durableId="1622296475">
    <w:abstractNumId w:val="87"/>
  </w:num>
  <w:num w:numId="111" w16cid:durableId="72776190">
    <w:abstractNumId w:val="112"/>
  </w:num>
  <w:num w:numId="112" w16cid:durableId="1295333540">
    <w:abstractNumId w:val="176"/>
  </w:num>
  <w:num w:numId="113" w16cid:durableId="2015181895">
    <w:abstractNumId w:val="212"/>
  </w:num>
  <w:num w:numId="114" w16cid:durableId="873808132">
    <w:abstractNumId w:val="80"/>
  </w:num>
  <w:num w:numId="115" w16cid:durableId="1566842468">
    <w:abstractNumId w:val="97"/>
  </w:num>
  <w:num w:numId="116" w16cid:durableId="627391325">
    <w:abstractNumId w:val="130"/>
  </w:num>
  <w:num w:numId="117" w16cid:durableId="1638608082">
    <w:abstractNumId w:val="155"/>
  </w:num>
  <w:num w:numId="118" w16cid:durableId="1408385680">
    <w:abstractNumId w:val="108"/>
  </w:num>
  <w:num w:numId="119" w16cid:durableId="2124498983">
    <w:abstractNumId w:val="133"/>
  </w:num>
  <w:num w:numId="120" w16cid:durableId="343824566">
    <w:abstractNumId w:val="143"/>
  </w:num>
  <w:num w:numId="121" w16cid:durableId="292178248">
    <w:abstractNumId w:val="86"/>
  </w:num>
  <w:num w:numId="122" w16cid:durableId="883523158">
    <w:abstractNumId w:val="77"/>
  </w:num>
  <w:num w:numId="123" w16cid:durableId="1309087699">
    <w:abstractNumId w:val="125"/>
  </w:num>
  <w:num w:numId="124" w16cid:durableId="1296443613">
    <w:abstractNumId w:val="228"/>
  </w:num>
  <w:num w:numId="125" w16cid:durableId="46138799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19880576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35950890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087339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468019462">
    <w:abstractNumId w:val="178"/>
    <w:lvlOverride w:ilvl="0"/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97704706">
    <w:abstractNumId w:val="6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FA"/>
    <w:rsid w:val="00000D02"/>
    <w:rsid w:val="000018D9"/>
    <w:rsid w:val="00001F0B"/>
    <w:rsid w:val="00002E5F"/>
    <w:rsid w:val="00002F4E"/>
    <w:rsid w:val="00003BE0"/>
    <w:rsid w:val="000042A4"/>
    <w:rsid w:val="000049A7"/>
    <w:rsid w:val="00004CFB"/>
    <w:rsid w:val="000050FD"/>
    <w:rsid w:val="0000621E"/>
    <w:rsid w:val="000069F1"/>
    <w:rsid w:val="00006C42"/>
    <w:rsid w:val="00007461"/>
    <w:rsid w:val="000074DF"/>
    <w:rsid w:val="000116D1"/>
    <w:rsid w:val="00011A0E"/>
    <w:rsid w:val="00011DAF"/>
    <w:rsid w:val="00011F08"/>
    <w:rsid w:val="000126DB"/>
    <w:rsid w:val="000132C5"/>
    <w:rsid w:val="00013CC2"/>
    <w:rsid w:val="00013EF5"/>
    <w:rsid w:val="000143DF"/>
    <w:rsid w:val="00014428"/>
    <w:rsid w:val="00014C0E"/>
    <w:rsid w:val="0001509B"/>
    <w:rsid w:val="00015BEF"/>
    <w:rsid w:val="00016AE0"/>
    <w:rsid w:val="00016C75"/>
    <w:rsid w:val="000176AB"/>
    <w:rsid w:val="0001779E"/>
    <w:rsid w:val="00017B2A"/>
    <w:rsid w:val="0002005D"/>
    <w:rsid w:val="00020E9A"/>
    <w:rsid w:val="0002104C"/>
    <w:rsid w:val="000211FB"/>
    <w:rsid w:val="00021233"/>
    <w:rsid w:val="000214D9"/>
    <w:rsid w:val="0002173D"/>
    <w:rsid w:val="000217B8"/>
    <w:rsid w:val="0002205B"/>
    <w:rsid w:val="00022389"/>
    <w:rsid w:val="0002268A"/>
    <w:rsid w:val="00022C6B"/>
    <w:rsid w:val="00022E5B"/>
    <w:rsid w:val="0002365B"/>
    <w:rsid w:val="00024D2A"/>
    <w:rsid w:val="0002565E"/>
    <w:rsid w:val="00026588"/>
    <w:rsid w:val="000269E4"/>
    <w:rsid w:val="00026D74"/>
    <w:rsid w:val="00027717"/>
    <w:rsid w:val="000278A6"/>
    <w:rsid w:val="0002793C"/>
    <w:rsid w:val="00027D7E"/>
    <w:rsid w:val="000307EA"/>
    <w:rsid w:val="000309B3"/>
    <w:rsid w:val="00030D13"/>
    <w:rsid w:val="00030ED7"/>
    <w:rsid w:val="00031056"/>
    <w:rsid w:val="000313F8"/>
    <w:rsid w:val="00031656"/>
    <w:rsid w:val="00031CAF"/>
    <w:rsid w:val="000321D5"/>
    <w:rsid w:val="0003248D"/>
    <w:rsid w:val="0003312B"/>
    <w:rsid w:val="000338CD"/>
    <w:rsid w:val="00033985"/>
    <w:rsid w:val="00033A43"/>
    <w:rsid w:val="00034052"/>
    <w:rsid w:val="0003485E"/>
    <w:rsid w:val="000348B1"/>
    <w:rsid w:val="000351B6"/>
    <w:rsid w:val="00035711"/>
    <w:rsid w:val="000359F6"/>
    <w:rsid w:val="00036007"/>
    <w:rsid w:val="00036595"/>
    <w:rsid w:val="00036735"/>
    <w:rsid w:val="00037096"/>
    <w:rsid w:val="000377D7"/>
    <w:rsid w:val="00037CEE"/>
    <w:rsid w:val="00037E17"/>
    <w:rsid w:val="000403D0"/>
    <w:rsid w:val="000404B6"/>
    <w:rsid w:val="00040519"/>
    <w:rsid w:val="0004063F"/>
    <w:rsid w:val="00040A52"/>
    <w:rsid w:val="00041BC5"/>
    <w:rsid w:val="00042136"/>
    <w:rsid w:val="0004265E"/>
    <w:rsid w:val="00042919"/>
    <w:rsid w:val="00042D57"/>
    <w:rsid w:val="00042FFF"/>
    <w:rsid w:val="00043658"/>
    <w:rsid w:val="00043E17"/>
    <w:rsid w:val="00044B63"/>
    <w:rsid w:val="00044F51"/>
    <w:rsid w:val="0004531B"/>
    <w:rsid w:val="000455CC"/>
    <w:rsid w:val="00045669"/>
    <w:rsid w:val="000456A4"/>
    <w:rsid w:val="00045BC4"/>
    <w:rsid w:val="00045C69"/>
    <w:rsid w:val="00046080"/>
    <w:rsid w:val="00046F8A"/>
    <w:rsid w:val="00047224"/>
    <w:rsid w:val="00047A94"/>
    <w:rsid w:val="000503DC"/>
    <w:rsid w:val="000505CD"/>
    <w:rsid w:val="00050995"/>
    <w:rsid w:val="00051B7D"/>
    <w:rsid w:val="0005224D"/>
    <w:rsid w:val="00052E7B"/>
    <w:rsid w:val="00054B39"/>
    <w:rsid w:val="0005525B"/>
    <w:rsid w:val="000557E6"/>
    <w:rsid w:val="0005603A"/>
    <w:rsid w:val="00057169"/>
    <w:rsid w:val="000572B8"/>
    <w:rsid w:val="00057D9C"/>
    <w:rsid w:val="0006021A"/>
    <w:rsid w:val="0006025C"/>
    <w:rsid w:val="00061554"/>
    <w:rsid w:val="00062AAA"/>
    <w:rsid w:val="00063B41"/>
    <w:rsid w:val="00064BE0"/>
    <w:rsid w:val="000663E9"/>
    <w:rsid w:val="0006651D"/>
    <w:rsid w:val="000713CB"/>
    <w:rsid w:val="00071412"/>
    <w:rsid w:val="00071ED7"/>
    <w:rsid w:val="00072ECD"/>
    <w:rsid w:val="00073ABD"/>
    <w:rsid w:val="00073DBD"/>
    <w:rsid w:val="000750FC"/>
    <w:rsid w:val="0007616E"/>
    <w:rsid w:val="0007634B"/>
    <w:rsid w:val="0007637E"/>
    <w:rsid w:val="00076782"/>
    <w:rsid w:val="00076E4F"/>
    <w:rsid w:val="00076ED6"/>
    <w:rsid w:val="00077416"/>
    <w:rsid w:val="00077430"/>
    <w:rsid w:val="00077B5B"/>
    <w:rsid w:val="00080E35"/>
    <w:rsid w:val="00082651"/>
    <w:rsid w:val="000827E2"/>
    <w:rsid w:val="0008309F"/>
    <w:rsid w:val="0008332C"/>
    <w:rsid w:val="0008413E"/>
    <w:rsid w:val="00084209"/>
    <w:rsid w:val="0008468C"/>
    <w:rsid w:val="000849A3"/>
    <w:rsid w:val="000849B4"/>
    <w:rsid w:val="00084A54"/>
    <w:rsid w:val="00084C5C"/>
    <w:rsid w:val="00084C8D"/>
    <w:rsid w:val="000850A7"/>
    <w:rsid w:val="00085370"/>
    <w:rsid w:val="0008544E"/>
    <w:rsid w:val="00085C98"/>
    <w:rsid w:val="00085F3A"/>
    <w:rsid w:val="000866E9"/>
    <w:rsid w:val="000870B0"/>
    <w:rsid w:val="000873EF"/>
    <w:rsid w:val="00087441"/>
    <w:rsid w:val="000874D6"/>
    <w:rsid w:val="00087525"/>
    <w:rsid w:val="0009059D"/>
    <w:rsid w:val="000916FB"/>
    <w:rsid w:val="00091ADD"/>
    <w:rsid w:val="00092475"/>
    <w:rsid w:val="00092D56"/>
    <w:rsid w:val="000938D6"/>
    <w:rsid w:val="00095030"/>
    <w:rsid w:val="000960A3"/>
    <w:rsid w:val="000965BD"/>
    <w:rsid w:val="000969C2"/>
    <w:rsid w:val="00097401"/>
    <w:rsid w:val="000975A2"/>
    <w:rsid w:val="00097825"/>
    <w:rsid w:val="000A0FF6"/>
    <w:rsid w:val="000A1DB2"/>
    <w:rsid w:val="000A21C0"/>
    <w:rsid w:val="000A22E4"/>
    <w:rsid w:val="000A25C6"/>
    <w:rsid w:val="000A27EC"/>
    <w:rsid w:val="000A3C7D"/>
    <w:rsid w:val="000A4ADA"/>
    <w:rsid w:val="000A625F"/>
    <w:rsid w:val="000A6677"/>
    <w:rsid w:val="000A6769"/>
    <w:rsid w:val="000B02A3"/>
    <w:rsid w:val="000B0817"/>
    <w:rsid w:val="000B0AD7"/>
    <w:rsid w:val="000B0EE1"/>
    <w:rsid w:val="000B143F"/>
    <w:rsid w:val="000B193D"/>
    <w:rsid w:val="000B1D0E"/>
    <w:rsid w:val="000B27D9"/>
    <w:rsid w:val="000B287D"/>
    <w:rsid w:val="000B2F7A"/>
    <w:rsid w:val="000B30FD"/>
    <w:rsid w:val="000B3C14"/>
    <w:rsid w:val="000B3C1B"/>
    <w:rsid w:val="000B46F2"/>
    <w:rsid w:val="000B4CF2"/>
    <w:rsid w:val="000B4D06"/>
    <w:rsid w:val="000B4DDD"/>
    <w:rsid w:val="000B5287"/>
    <w:rsid w:val="000B538B"/>
    <w:rsid w:val="000B5D4F"/>
    <w:rsid w:val="000B6438"/>
    <w:rsid w:val="000B64B7"/>
    <w:rsid w:val="000B6E99"/>
    <w:rsid w:val="000B7037"/>
    <w:rsid w:val="000B77D7"/>
    <w:rsid w:val="000B7883"/>
    <w:rsid w:val="000B7D0B"/>
    <w:rsid w:val="000B7EE4"/>
    <w:rsid w:val="000C0131"/>
    <w:rsid w:val="000C02B9"/>
    <w:rsid w:val="000C060B"/>
    <w:rsid w:val="000C07E1"/>
    <w:rsid w:val="000C0C64"/>
    <w:rsid w:val="000C1758"/>
    <w:rsid w:val="000C1F62"/>
    <w:rsid w:val="000C276F"/>
    <w:rsid w:val="000C2BC1"/>
    <w:rsid w:val="000C534A"/>
    <w:rsid w:val="000C63C8"/>
    <w:rsid w:val="000C641C"/>
    <w:rsid w:val="000C69EC"/>
    <w:rsid w:val="000C6A3F"/>
    <w:rsid w:val="000C78E7"/>
    <w:rsid w:val="000C7BDE"/>
    <w:rsid w:val="000C7DF6"/>
    <w:rsid w:val="000C7E4E"/>
    <w:rsid w:val="000D05F2"/>
    <w:rsid w:val="000D0D4A"/>
    <w:rsid w:val="000D0EEC"/>
    <w:rsid w:val="000D0F59"/>
    <w:rsid w:val="000D0F86"/>
    <w:rsid w:val="000D1172"/>
    <w:rsid w:val="000D1FB9"/>
    <w:rsid w:val="000D2C35"/>
    <w:rsid w:val="000D2DA0"/>
    <w:rsid w:val="000D2EDC"/>
    <w:rsid w:val="000D3570"/>
    <w:rsid w:val="000D39EB"/>
    <w:rsid w:val="000D4160"/>
    <w:rsid w:val="000D4486"/>
    <w:rsid w:val="000D5449"/>
    <w:rsid w:val="000D5D9F"/>
    <w:rsid w:val="000D5FF9"/>
    <w:rsid w:val="000D753C"/>
    <w:rsid w:val="000D7CD2"/>
    <w:rsid w:val="000E0FF0"/>
    <w:rsid w:val="000E313C"/>
    <w:rsid w:val="000E461A"/>
    <w:rsid w:val="000E53A7"/>
    <w:rsid w:val="000E5850"/>
    <w:rsid w:val="000E6AC0"/>
    <w:rsid w:val="000E7821"/>
    <w:rsid w:val="000F091A"/>
    <w:rsid w:val="000F0DA4"/>
    <w:rsid w:val="000F14EB"/>
    <w:rsid w:val="000F1909"/>
    <w:rsid w:val="000F1A02"/>
    <w:rsid w:val="000F235E"/>
    <w:rsid w:val="000F26A7"/>
    <w:rsid w:val="000F26CD"/>
    <w:rsid w:val="000F29CC"/>
    <w:rsid w:val="000F2AE5"/>
    <w:rsid w:val="000F31DF"/>
    <w:rsid w:val="000F43A7"/>
    <w:rsid w:val="000F456B"/>
    <w:rsid w:val="000F4CEF"/>
    <w:rsid w:val="000F52EA"/>
    <w:rsid w:val="000F69C3"/>
    <w:rsid w:val="000F79B8"/>
    <w:rsid w:val="000F7EF0"/>
    <w:rsid w:val="000F7F70"/>
    <w:rsid w:val="0010085A"/>
    <w:rsid w:val="00100B7E"/>
    <w:rsid w:val="00100D11"/>
    <w:rsid w:val="00100FEB"/>
    <w:rsid w:val="00101C40"/>
    <w:rsid w:val="00101D61"/>
    <w:rsid w:val="00102213"/>
    <w:rsid w:val="00102BFB"/>
    <w:rsid w:val="00102E2C"/>
    <w:rsid w:val="00102EA7"/>
    <w:rsid w:val="00102F26"/>
    <w:rsid w:val="001033D8"/>
    <w:rsid w:val="00103D96"/>
    <w:rsid w:val="001046A2"/>
    <w:rsid w:val="00104C44"/>
    <w:rsid w:val="00104C69"/>
    <w:rsid w:val="00105B31"/>
    <w:rsid w:val="00105FAC"/>
    <w:rsid w:val="001060DF"/>
    <w:rsid w:val="001061AC"/>
    <w:rsid w:val="00106622"/>
    <w:rsid w:val="0010699A"/>
    <w:rsid w:val="00107268"/>
    <w:rsid w:val="001072D3"/>
    <w:rsid w:val="00107F77"/>
    <w:rsid w:val="00110479"/>
    <w:rsid w:val="00110ED3"/>
    <w:rsid w:val="00111085"/>
    <w:rsid w:val="00111304"/>
    <w:rsid w:val="00111AAF"/>
    <w:rsid w:val="00111E6A"/>
    <w:rsid w:val="00111F73"/>
    <w:rsid w:val="0011342F"/>
    <w:rsid w:val="00113466"/>
    <w:rsid w:val="001135F9"/>
    <w:rsid w:val="00113705"/>
    <w:rsid w:val="00113F72"/>
    <w:rsid w:val="00114188"/>
    <w:rsid w:val="0011435E"/>
    <w:rsid w:val="0011443B"/>
    <w:rsid w:val="00114484"/>
    <w:rsid w:val="00114840"/>
    <w:rsid w:val="00116DC6"/>
    <w:rsid w:val="00117BD3"/>
    <w:rsid w:val="00117D10"/>
    <w:rsid w:val="00117E42"/>
    <w:rsid w:val="00120084"/>
    <w:rsid w:val="00120A05"/>
    <w:rsid w:val="00120D3E"/>
    <w:rsid w:val="001212A1"/>
    <w:rsid w:val="001215D6"/>
    <w:rsid w:val="0012174F"/>
    <w:rsid w:val="00121D9A"/>
    <w:rsid w:val="001220D7"/>
    <w:rsid w:val="00122280"/>
    <w:rsid w:val="00122340"/>
    <w:rsid w:val="00122342"/>
    <w:rsid w:val="001228BB"/>
    <w:rsid w:val="00123D80"/>
    <w:rsid w:val="00124341"/>
    <w:rsid w:val="001246DB"/>
    <w:rsid w:val="001247D9"/>
    <w:rsid w:val="00125333"/>
    <w:rsid w:val="0012551A"/>
    <w:rsid w:val="0012628E"/>
    <w:rsid w:val="001269E5"/>
    <w:rsid w:val="00126E47"/>
    <w:rsid w:val="001300ED"/>
    <w:rsid w:val="00130212"/>
    <w:rsid w:val="00130305"/>
    <w:rsid w:val="0013047B"/>
    <w:rsid w:val="00130C07"/>
    <w:rsid w:val="001317F7"/>
    <w:rsid w:val="0013272C"/>
    <w:rsid w:val="00132C7D"/>
    <w:rsid w:val="00133BCB"/>
    <w:rsid w:val="00135C4E"/>
    <w:rsid w:val="001360BD"/>
    <w:rsid w:val="0013664F"/>
    <w:rsid w:val="0013711E"/>
    <w:rsid w:val="001372F5"/>
    <w:rsid w:val="00137333"/>
    <w:rsid w:val="00137A3B"/>
    <w:rsid w:val="00137B1A"/>
    <w:rsid w:val="001407BB"/>
    <w:rsid w:val="00140819"/>
    <w:rsid w:val="00141E4C"/>
    <w:rsid w:val="001424F2"/>
    <w:rsid w:val="0014265E"/>
    <w:rsid w:val="00143104"/>
    <w:rsid w:val="00144E5F"/>
    <w:rsid w:val="00145571"/>
    <w:rsid w:val="00145A17"/>
    <w:rsid w:val="00146153"/>
    <w:rsid w:val="00146BB9"/>
    <w:rsid w:val="001471CC"/>
    <w:rsid w:val="001471D4"/>
    <w:rsid w:val="00147690"/>
    <w:rsid w:val="00147ED7"/>
    <w:rsid w:val="00151174"/>
    <w:rsid w:val="0015181E"/>
    <w:rsid w:val="00151F67"/>
    <w:rsid w:val="00152413"/>
    <w:rsid w:val="0015276F"/>
    <w:rsid w:val="0015278A"/>
    <w:rsid w:val="00153397"/>
    <w:rsid w:val="00153833"/>
    <w:rsid w:val="00154B8B"/>
    <w:rsid w:val="00155410"/>
    <w:rsid w:val="001560B5"/>
    <w:rsid w:val="00160EE4"/>
    <w:rsid w:val="001621F1"/>
    <w:rsid w:val="001628B0"/>
    <w:rsid w:val="00162B4C"/>
    <w:rsid w:val="00162BC7"/>
    <w:rsid w:val="00162EC0"/>
    <w:rsid w:val="001631D1"/>
    <w:rsid w:val="00163A50"/>
    <w:rsid w:val="00163E93"/>
    <w:rsid w:val="00163FFE"/>
    <w:rsid w:val="001641BB"/>
    <w:rsid w:val="001642C6"/>
    <w:rsid w:val="00165776"/>
    <w:rsid w:val="0016585A"/>
    <w:rsid w:val="0016645E"/>
    <w:rsid w:val="00166DCD"/>
    <w:rsid w:val="001677FA"/>
    <w:rsid w:val="00167A6A"/>
    <w:rsid w:val="0017054C"/>
    <w:rsid w:val="0017065B"/>
    <w:rsid w:val="001707FC"/>
    <w:rsid w:val="00171215"/>
    <w:rsid w:val="00172C47"/>
    <w:rsid w:val="00173280"/>
    <w:rsid w:val="0017331B"/>
    <w:rsid w:val="0017359C"/>
    <w:rsid w:val="001745FC"/>
    <w:rsid w:val="00174BCD"/>
    <w:rsid w:val="00174CB0"/>
    <w:rsid w:val="00174CCF"/>
    <w:rsid w:val="00174EED"/>
    <w:rsid w:val="00175274"/>
    <w:rsid w:val="00175786"/>
    <w:rsid w:val="00175B8A"/>
    <w:rsid w:val="001761A7"/>
    <w:rsid w:val="001767ED"/>
    <w:rsid w:val="00176800"/>
    <w:rsid w:val="00176BC0"/>
    <w:rsid w:val="00176BF3"/>
    <w:rsid w:val="00177158"/>
    <w:rsid w:val="0017772F"/>
    <w:rsid w:val="00177CD3"/>
    <w:rsid w:val="00181562"/>
    <w:rsid w:val="0018270C"/>
    <w:rsid w:val="00182EC3"/>
    <w:rsid w:val="00183519"/>
    <w:rsid w:val="00183801"/>
    <w:rsid w:val="001842B1"/>
    <w:rsid w:val="00184F3B"/>
    <w:rsid w:val="00184FF1"/>
    <w:rsid w:val="001857E2"/>
    <w:rsid w:val="001866CB"/>
    <w:rsid w:val="0018715D"/>
    <w:rsid w:val="00187457"/>
    <w:rsid w:val="00187B38"/>
    <w:rsid w:val="00187E53"/>
    <w:rsid w:val="00190B1C"/>
    <w:rsid w:val="00191759"/>
    <w:rsid w:val="0019183F"/>
    <w:rsid w:val="00191FB5"/>
    <w:rsid w:val="001930E8"/>
    <w:rsid w:val="00193401"/>
    <w:rsid w:val="0019373D"/>
    <w:rsid w:val="001939C9"/>
    <w:rsid w:val="0019426D"/>
    <w:rsid w:val="001942EB"/>
    <w:rsid w:val="00194530"/>
    <w:rsid w:val="00194596"/>
    <w:rsid w:val="001946F1"/>
    <w:rsid w:val="00194A65"/>
    <w:rsid w:val="0019504A"/>
    <w:rsid w:val="001954EF"/>
    <w:rsid w:val="0019555F"/>
    <w:rsid w:val="00195C4B"/>
    <w:rsid w:val="00195FAC"/>
    <w:rsid w:val="00196140"/>
    <w:rsid w:val="00196577"/>
    <w:rsid w:val="001969AF"/>
    <w:rsid w:val="00196C0B"/>
    <w:rsid w:val="0019746F"/>
    <w:rsid w:val="00197494"/>
    <w:rsid w:val="001978D4"/>
    <w:rsid w:val="001A034A"/>
    <w:rsid w:val="001A0683"/>
    <w:rsid w:val="001A188C"/>
    <w:rsid w:val="001A1CC0"/>
    <w:rsid w:val="001A1E64"/>
    <w:rsid w:val="001A2E73"/>
    <w:rsid w:val="001A3803"/>
    <w:rsid w:val="001A3ADD"/>
    <w:rsid w:val="001A3D35"/>
    <w:rsid w:val="001A3F81"/>
    <w:rsid w:val="001A4CC8"/>
    <w:rsid w:val="001A5234"/>
    <w:rsid w:val="001A615B"/>
    <w:rsid w:val="001A66B3"/>
    <w:rsid w:val="001A6EE0"/>
    <w:rsid w:val="001B0728"/>
    <w:rsid w:val="001B127C"/>
    <w:rsid w:val="001B1AA4"/>
    <w:rsid w:val="001B1FF2"/>
    <w:rsid w:val="001B221E"/>
    <w:rsid w:val="001B2315"/>
    <w:rsid w:val="001B2637"/>
    <w:rsid w:val="001B2FDA"/>
    <w:rsid w:val="001B3039"/>
    <w:rsid w:val="001B3829"/>
    <w:rsid w:val="001B4154"/>
    <w:rsid w:val="001B4568"/>
    <w:rsid w:val="001B4729"/>
    <w:rsid w:val="001B48E5"/>
    <w:rsid w:val="001B4CE5"/>
    <w:rsid w:val="001B5CCB"/>
    <w:rsid w:val="001B6B59"/>
    <w:rsid w:val="001B767C"/>
    <w:rsid w:val="001C0BDE"/>
    <w:rsid w:val="001C0CB4"/>
    <w:rsid w:val="001C1417"/>
    <w:rsid w:val="001C16F2"/>
    <w:rsid w:val="001C2EF8"/>
    <w:rsid w:val="001C4113"/>
    <w:rsid w:val="001C4685"/>
    <w:rsid w:val="001C604B"/>
    <w:rsid w:val="001C6140"/>
    <w:rsid w:val="001C687F"/>
    <w:rsid w:val="001C739E"/>
    <w:rsid w:val="001C779A"/>
    <w:rsid w:val="001C7AFB"/>
    <w:rsid w:val="001C7C11"/>
    <w:rsid w:val="001D01CA"/>
    <w:rsid w:val="001D15DE"/>
    <w:rsid w:val="001D1E3E"/>
    <w:rsid w:val="001D25C9"/>
    <w:rsid w:val="001D2774"/>
    <w:rsid w:val="001D28DC"/>
    <w:rsid w:val="001D3C82"/>
    <w:rsid w:val="001D419B"/>
    <w:rsid w:val="001D41C3"/>
    <w:rsid w:val="001D4946"/>
    <w:rsid w:val="001D5A65"/>
    <w:rsid w:val="001D5E55"/>
    <w:rsid w:val="001D6DC3"/>
    <w:rsid w:val="001D7623"/>
    <w:rsid w:val="001D7862"/>
    <w:rsid w:val="001E00A2"/>
    <w:rsid w:val="001E04AC"/>
    <w:rsid w:val="001E127F"/>
    <w:rsid w:val="001E1465"/>
    <w:rsid w:val="001E1C3D"/>
    <w:rsid w:val="001E255B"/>
    <w:rsid w:val="001E2F2F"/>
    <w:rsid w:val="001E4478"/>
    <w:rsid w:val="001E45A4"/>
    <w:rsid w:val="001E4612"/>
    <w:rsid w:val="001E4755"/>
    <w:rsid w:val="001E4CBD"/>
    <w:rsid w:val="001E4CD2"/>
    <w:rsid w:val="001E53CE"/>
    <w:rsid w:val="001E585F"/>
    <w:rsid w:val="001E6DDC"/>
    <w:rsid w:val="001E71BE"/>
    <w:rsid w:val="001E7898"/>
    <w:rsid w:val="001F04CA"/>
    <w:rsid w:val="001F0BFF"/>
    <w:rsid w:val="001F18B6"/>
    <w:rsid w:val="001F1CCA"/>
    <w:rsid w:val="001F2239"/>
    <w:rsid w:val="001F2726"/>
    <w:rsid w:val="001F2AE9"/>
    <w:rsid w:val="001F47E0"/>
    <w:rsid w:val="001F4C5F"/>
    <w:rsid w:val="001F4DA5"/>
    <w:rsid w:val="001F5E86"/>
    <w:rsid w:val="001F651C"/>
    <w:rsid w:val="001F6BBA"/>
    <w:rsid w:val="001F7A16"/>
    <w:rsid w:val="001F7E74"/>
    <w:rsid w:val="0020028D"/>
    <w:rsid w:val="002015D1"/>
    <w:rsid w:val="002015D8"/>
    <w:rsid w:val="002018F2"/>
    <w:rsid w:val="00201AF8"/>
    <w:rsid w:val="002022CC"/>
    <w:rsid w:val="00202C87"/>
    <w:rsid w:val="00203156"/>
    <w:rsid w:val="00203E49"/>
    <w:rsid w:val="00204E62"/>
    <w:rsid w:val="00204E6A"/>
    <w:rsid w:val="00205903"/>
    <w:rsid w:val="00205B53"/>
    <w:rsid w:val="00206820"/>
    <w:rsid w:val="0020743C"/>
    <w:rsid w:val="00207CD4"/>
    <w:rsid w:val="002101B8"/>
    <w:rsid w:val="00210221"/>
    <w:rsid w:val="00210F69"/>
    <w:rsid w:val="002113CE"/>
    <w:rsid w:val="00211D4C"/>
    <w:rsid w:val="0021266C"/>
    <w:rsid w:val="0021287E"/>
    <w:rsid w:val="00212A30"/>
    <w:rsid w:val="0021390B"/>
    <w:rsid w:val="00213924"/>
    <w:rsid w:val="00213936"/>
    <w:rsid w:val="00214133"/>
    <w:rsid w:val="00214135"/>
    <w:rsid w:val="0021559F"/>
    <w:rsid w:val="00215EB9"/>
    <w:rsid w:val="0021630B"/>
    <w:rsid w:val="002165B7"/>
    <w:rsid w:val="00216B51"/>
    <w:rsid w:val="00216F36"/>
    <w:rsid w:val="0021743E"/>
    <w:rsid w:val="0021777D"/>
    <w:rsid w:val="00220BAC"/>
    <w:rsid w:val="002211BD"/>
    <w:rsid w:val="00221258"/>
    <w:rsid w:val="002218FD"/>
    <w:rsid w:val="002220AF"/>
    <w:rsid w:val="0022222E"/>
    <w:rsid w:val="00222341"/>
    <w:rsid w:val="00223229"/>
    <w:rsid w:val="00223918"/>
    <w:rsid w:val="002239E1"/>
    <w:rsid w:val="002241EB"/>
    <w:rsid w:val="002242C3"/>
    <w:rsid w:val="00224755"/>
    <w:rsid w:val="002254C5"/>
    <w:rsid w:val="00226015"/>
    <w:rsid w:val="00226837"/>
    <w:rsid w:val="00226BE1"/>
    <w:rsid w:val="00226CE6"/>
    <w:rsid w:val="00226DD0"/>
    <w:rsid w:val="00226F7F"/>
    <w:rsid w:val="00230465"/>
    <w:rsid w:val="0023067A"/>
    <w:rsid w:val="00230D7C"/>
    <w:rsid w:val="002314AC"/>
    <w:rsid w:val="002329FD"/>
    <w:rsid w:val="0023366B"/>
    <w:rsid w:val="002339E1"/>
    <w:rsid w:val="002344DE"/>
    <w:rsid w:val="00235173"/>
    <w:rsid w:val="00235738"/>
    <w:rsid w:val="0023576A"/>
    <w:rsid w:val="00236E35"/>
    <w:rsid w:val="002379F2"/>
    <w:rsid w:val="00237DED"/>
    <w:rsid w:val="00240A3A"/>
    <w:rsid w:val="00240CB5"/>
    <w:rsid w:val="00240E01"/>
    <w:rsid w:val="00240E4F"/>
    <w:rsid w:val="002411D6"/>
    <w:rsid w:val="002414EF"/>
    <w:rsid w:val="00241549"/>
    <w:rsid w:val="00242238"/>
    <w:rsid w:val="00242C14"/>
    <w:rsid w:val="00242CAF"/>
    <w:rsid w:val="00242DEE"/>
    <w:rsid w:val="00242E48"/>
    <w:rsid w:val="00244048"/>
    <w:rsid w:val="00244659"/>
    <w:rsid w:val="00244E75"/>
    <w:rsid w:val="00245336"/>
    <w:rsid w:val="00245B28"/>
    <w:rsid w:val="00245C3C"/>
    <w:rsid w:val="0024617A"/>
    <w:rsid w:val="00246CEC"/>
    <w:rsid w:val="00247259"/>
    <w:rsid w:val="0024753C"/>
    <w:rsid w:val="00247911"/>
    <w:rsid w:val="0025092B"/>
    <w:rsid w:val="002521F4"/>
    <w:rsid w:val="0025221E"/>
    <w:rsid w:val="002527FD"/>
    <w:rsid w:val="00252A2C"/>
    <w:rsid w:val="002532BE"/>
    <w:rsid w:val="00253BCE"/>
    <w:rsid w:val="00253C2E"/>
    <w:rsid w:val="00253E5C"/>
    <w:rsid w:val="00254555"/>
    <w:rsid w:val="00254840"/>
    <w:rsid w:val="00255777"/>
    <w:rsid w:val="002572DD"/>
    <w:rsid w:val="00257544"/>
    <w:rsid w:val="00260CC1"/>
    <w:rsid w:val="00260FDA"/>
    <w:rsid w:val="00261343"/>
    <w:rsid w:val="002616D5"/>
    <w:rsid w:val="0026208C"/>
    <w:rsid w:val="0026254A"/>
    <w:rsid w:val="0026303A"/>
    <w:rsid w:val="00263C2B"/>
    <w:rsid w:val="0026447E"/>
    <w:rsid w:val="00264953"/>
    <w:rsid w:val="00264A3B"/>
    <w:rsid w:val="0026540A"/>
    <w:rsid w:val="0026576E"/>
    <w:rsid w:val="00265946"/>
    <w:rsid w:val="00266BAB"/>
    <w:rsid w:val="00266E55"/>
    <w:rsid w:val="00267957"/>
    <w:rsid w:val="00270682"/>
    <w:rsid w:val="00270872"/>
    <w:rsid w:val="00270D43"/>
    <w:rsid w:val="0027228B"/>
    <w:rsid w:val="002730F8"/>
    <w:rsid w:val="00273475"/>
    <w:rsid w:val="00273478"/>
    <w:rsid w:val="0027370C"/>
    <w:rsid w:val="0027402B"/>
    <w:rsid w:val="002748EA"/>
    <w:rsid w:val="00275596"/>
    <w:rsid w:val="00275C8B"/>
    <w:rsid w:val="00275D79"/>
    <w:rsid w:val="00276818"/>
    <w:rsid w:val="00276ABB"/>
    <w:rsid w:val="00276B8D"/>
    <w:rsid w:val="00277203"/>
    <w:rsid w:val="002775AE"/>
    <w:rsid w:val="00277BFB"/>
    <w:rsid w:val="00280025"/>
    <w:rsid w:val="002803A9"/>
    <w:rsid w:val="00280425"/>
    <w:rsid w:val="00280FE2"/>
    <w:rsid w:val="0028113B"/>
    <w:rsid w:val="002811A0"/>
    <w:rsid w:val="002813A1"/>
    <w:rsid w:val="00282593"/>
    <w:rsid w:val="002825FB"/>
    <w:rsid w:val="0028269D"/>
    <w:rsid w:val="002826B7"/>
    <w:rsid w:val="00282BE6"/>
    <w:rsid w:val="0028314E"/>
    <w:rsid w:val="0028355B"/>
    <w:rsid w:val="0028423A"/>
    <w:rsid w:val="00284D35"/>
    <w:rsid w:val="002850F9"/>
    <w:rsid w:val="0028641F"/>
    <w:rsid w:val="00286E8E"/>
    <w:rsid w:val="00286F0B"/>
    <w:rsid w:val="00287838"/>
    <w:rsid w:val="00287DB2"/>
    <w:rsid w:val="00290CCB"/>
    <w:rsid w:val="00290CE4"/>
    <w:rsid w:val="002924CB"/>
    <w:rsid w:val="00292EEF"/>
    <w:rsid w:val="002931A5"/>
    <w:rsid w:val="00293A76"/>
    <w:rsid w:val="00293D6E"/>
    <w:rsid w:val="0029406D"/>
    <w:rsid w:val="00294A89"/>
    <w:rsid w:val="002952FC"/>
    <w:rsid w:val="00295A2D"/>
    <w:rsid w:val="00296189"/>
    <w:rsid w:val="00296CB8"/>
    <w:rsid w:val="00296FD5"/>
    <w:rsid w:val="0029789E"/>
    <w:rsid w:val="00297C25"/>
    <w:rsid w:val="002A01D9"/>
    <w:rsid w:val="002A0CE5"/>
    <w:rsid w:val="002A1800"/>
    <w:rsid w:val="002A19BB"/>
    <w:rsid w:val="002A2817"/>
    <w:rsid w:val="002A2C46"/>
    <w:rsid w:val="002A3078"/>
    <w:rsid w:val="002A3A57"/>
    <w:rsid w:val="002A3C6D"/>
    <w:rsid w:val="002A41E0"/>
    <w:rsid w:val="002A4643"/>
    <w:rsid w:val="002A4D8D"/>
    <w:rsid w:val="002A5144"/>
    <w:rsid w:val="002A597F"/>
    <w:rsid w:val="002A5C4C"/>
    <w:rsid w:val="002A5FF6"/>
    <w:rsid w:val="002A5FFC"/>
    <w:rsid w:val="002A7465"/>
    <w:rsid w:val="002A79CB"/>
    <w:rsid w:val="002A7EDB"/>
    <w:rsid w:val="002B005B"/>
    <w:rsid w:val="002B07D3"/>
    <w:rsid w:val="002B1AA0"/>
    <w:rsid w:val="002B2677"/>
    <w:rsid w:val="002B321E"/>
    <w:rsid w:val="002B369D"/>
    <w:rsid w:val="002B3AD9"/>
    <w:rsid w:val="002B3BDC"/>
    <w:rsid w:val="002B4E89"/>
    <w:rsid w:val="002B5FFD"/>
    <w:rsid w:val="002B6335"/>
    <w:rsid w:val="002B688A"/>
    <w:rsid w:val="002B6E42"/>
    <w:rsid w:val="002B7701"/>
    <w:rsid w:val="002B777D"/>
    <w:rsid w:val="002C00F6"/>
    <w:rsid w:val="002C0484"/>
    <w:rsid w:val="002C059B"/>
    <w:rsid w:val="002C0FEF"/>
    <w:rsid w:val="002C0FFF"/>
    <w:rsid w:val="002C11F0"/>
    <w:rsid w:val="002C13D6"/>
    <w:rsid w:val="002C1E55"/>
    <w:rsid w:val="002C26AA"/>
    <w:rsid w:val="002C2EF5"/>
    <w:rsid w:val="002C2F8E"/>
    <w:rsid w:val="002C4AA2"/>
    <w:rsid w:val="002C7318"/>
    <w:rsid w:val="002C73AA"/>
    <w:rsid w:val="002C7AD8"/>
    <w:rsid w:val="002D073D"/>
    <w:rsid w:val="002D2156"/>
    <w:rsid w:val="002D2413"/>
    <w:rsid w:val="002D2782"/>
    <w:rsid w:val="002D288B"/>
    <w:rsid w:val="002D29B5"/>
    <w:rsid w:val="002D2ECB"/>
    <w:rsid w:val="002D2FD5"/>
    <w:rsid w:val="002D349D"/>
    <w:rsid w:val="002D3C97"/>
    <w:rsid w:val="002D3E27"/>
    <w:rsid w:val="002D4019"/>
    <w:rsid w:val="002D42B7"/>
    <w:rsid w:val="002D4408"/>
    <w:rsid w:val="002D4FBE"/>
    <w:rsid w:val="002D67C8"/>
    <w:rsid w:val="002D6C02"/>
    <w:rsid w:val="002D7077"/>
    <w:rsid w:val="002D7097"/>
    <w:rsid w:val="002D7FD1"/>
    <w:rsid w:val="002E113B"/>
    <w:rsid w:val="002E218F"/>
    <w:rsid w:val="002E3993"/>
    <w:rsid w:val="002E4433"/>
    <w:rsid w:val="002E52F3"/>
    <w:rsid w:val="002E5641"/>
    <w:rsid w:val="002E5A10"/>
    <w:rsid w:val="002E72EF"/>
    <w:rsid w:val="002E7A62"/>
    <w:rsid w:val="002E7DEA"/>
    <w:rsid w:val="002F08CE"/>
    <w:rsid w:val="002F183B"/>
    <w:rsid w:val="002F275D"/>
    <w:rsid w:val="002F32D3"/>
    <w:rsid w:val="002F3342"/>
    <w:rsid w:val="002F3346"/>
    <w:rsid w:val="002F35C6"/>
    <w:rsid w:val="002F3638"/>
    <w:rsid w:val="002F3C1B"/>
    <w:rsid w:val="002F3C9B"/>
    <w:rsid w:val="002F3CBA"/>
    <w:rsid w:val="002F3EE8"/>
    <w:rsid w:val="002F5234"/>
    <w:rsid w:val="002F5939"/>
    <w:rsid w:val="002F6576"/>
    <w:rsid w:val="002F69CE"/>
    <w:rsid w:val="002F6E4A"/>
    <w:rsid w:val="002F71BB"/>
    <w:rsid w:val="00301174"/>
    <w:rsid w:val="003013D5"/>
    <w:rsid w:val="003015C3"/>
    <w:rsid w:val="003016E1"/>
    <w:rsid w:val="0030187C"/>
    <w:rsid w:val="00302115"/>
    <w:rsid w:val="00302439"/>
    <w:rsid w:val="003024B3"/>
    <w:rsid w:val="0030298F"/>
    <w:rsid w:val="00302D41"/>
    <w:rsid w:val="0030323F"/>
    <w:rsid w:val="00303D8B"/>
    <w:rsid w:val="003042AA"/>
    <w:rsid w:val="003048C4"/>
    <w:rsid w:val="0030532E"/>
    <w:rsid w:val="00305671"/>
    <w:rsid w:val="00305FE8"/>
    <w:rsid w:val="003062B8"/>
    <w:rsid w:val="0030652B"/>
    <w:rsid w:val="003068A3"/>
    <w:rsid w:val="00306C66"/>
    <w:rsid w:val="003075C3"/>
    <w:rsid w:val="00307CAA"/>
    <w:rsid w:val="00310005"/>
    <w:rsid w:val="003101D7"/>
    <w:rsid w:val="00310897"/>
    <w:rsid w:val="003113AF"/>
    <w:rsid w:val="0031284E"/>
    <w:rsid w:val="00312932"/>
    <w:rsid w:val="00313F03"/>
    <w:rsid w:val="003141F3"/>
    <w:rsid w:val="0031429C"/>
    <w:rsid w:val="00314E88"/>
    <w:rsid w:val="00314F3C"/>
    <w:rsid w:val="00315A9D"/>
    <w:rsid w:val="00315D04"/>
    <w:rsid w:val="00316102"/>
    <w:rsid w:val="00316279"/>
    <w:rsid w:val="003162C9"/>
    <w:rsid w:val="003169DA"/>
    <w:rsid w:val="00316BAB"/>
    <w:rsid w:val="00316C9D"/>
    <w:rsid w:val="0031785B"/>
    <w:rsid w:val="00321310"/>
    <w:rsid w:val="003214B5"/>
    <w:rsid w:val="00321814"/>
    <w:rsid w:val="003225C5"/>
    <w:rsid w:val="00322F36"/>
    <w:rsid w:val="00322FA8"/>
    <w:rsid w:val="00323B85"/>
    <w:rsid w:val="00323CDB"/>
    <w:rsid w:val="00324C3B"/>
    <w:rsid w:val="0032575C"/>
    <w:rsid w:val="00325EC2"/>
    <w:rsid w:val="0032626E"/>
    <w:rsid w:val="00326C94"/>
    <w:rsid w:val="00326CB7"/>
    <w:rsid w:val="00330B8E"/>
    <w:rsid w:val="0033152C"/>
    <w:rsid w:val="00331B32"/>
    <w:rsid w:val="00332128"/>
    <w:rsid w:val="00332574"/>
    <w:rsid w:val="00332F62"/>
    <w:rsid w:val="003334BA"/>
    <w:rsid w:val="0033383D"/>
    <w:rsid w:val="003341BB"/>
    <w:rsid w:val="003351AD"/>
    <w:rsid w:val="00335294"/>
    <w:rsid w:val="00335807"/>
    <w:rsid w:val="00335FCE"/>
    <w:rsid w:val="00336372"/>
    <w:rsid w:val="003372F6"/>
    <w:rsid w:val="00342332"/>
    <w:rsid w:val="00342BE0"/>
    <w:rsid w:val="00342C0E"/>
    <w:rsid w:val="003432FC"/>
    <w:rsid w:val="00343DFC"/>
    <w:rsid w:val="00344C6C"/>
    <w:rsid w:val="00345721"/>
    <w:rsid w:val="00346150"/>
    <w:rsid w:val="00346887"/>
    <w:rsid w:val="00347475"/>
    <w:rsid w:val="00347FE8"/>
    <w:rsid w:val="0035007D"/>
    <w:rsid w:val="00350A27"/>
    <w:rsid w:val="00350E9D"/>
    <w:rsid w:val="00351539"/>
    <w:rsid w:val="0035158E"/>
    <w:rsid w:val="003516C7"/>
    <w:rsid w:val="003518C5"/>
    <w:rsid w:val="00351EB2"/>
    <w:rsid w:val="00353DB7"/>
    <w:rsid w:val="00354F4D"/>
    <w:rsid w:val="00355393"/>
    <w:rsid w:val="003555B6"/>
    <w:rsid w:val="003559B4"/>
    <w:rsid w:val="00356C81"/>
    <w:rsid w:val="003576C7"/>
    <w:rsid w:val="003579E1"/>
    <w:rsid w:val="00357E29"/>
    <w:rsid w:val="003600AA"/>
    <w:rsid w:val="003616F1"/>
    <w:rsid w:val="00361C12"/>
    <w:rsid w:val="00361FAF"/>
    <w:rsid w:val="0036224B"/>
    <w:rsid w:val="003627D1"/>
    <w:rsid w:val="00362DF8"/>
    <w:rsid w:val="0036361B"/>
    <w:rsid w:val="003638FC"/>
    <w:rsid w:val="00364B61"/>
    <w:rsid w:val="0036502B"/>
    <w:rsid w:val="00365301"/>
    <w:rsid w:val="00365929"/>
    <w:rsid w:val="0036664C"/>
    <w:rsid w:val="00366694"/>
    <w:rsid w:val="00366D08"/>
    <w:rsid w:val="003675EC"/>
    <w:rsid w:val="0036792C"/>
    <w:rsid w:val="00370494"/>
    <w:rsid w:val="003704EE"/>
    <w:rsid w:val="00370536"/>
    <w:rsid w:val="00370D3B"/>
    <w:rsid w:val="00371952"/>
    <w:rsid w:val="00372682"/>
    <w:rsid w:val="00373E1D"/>
    <w:rsid w:val="0037448E"/>
    <w:rsid w:val="003747E5"/>
    <w:rsid w:val="0037483D"/>
    <w:rsid w:val="003748A7"/>
    <w:rsid w:val="00375D72"/>
    <w:rsid w:val="00376792"/>
    <w:rsid w:val="00377162"/>
    <w:rsid w:val="00380259"/>
    <w:rsid w:val="00380718"/>
    <w:rsid w:val="0038198F"/>
    <w:rsid w:val="00381E2D"/>
    <w:rsid w:val="00381E59"/>
    <w:rsid w:val="00382388"/>
    <w:rsid w:val="003827AD"/>
    <w:rsid w:val="00383D58"/>
    <w:rsid w:val="00385156"/>
    <w:rsid w:val="003852AC"/>
    <w:rsid w:val="0038651C"/>
    <w:rsid w:val="00387D8F"/>
    <w:rsid w:val="00387DD0"/>
    <w:rsid w:val="00387DED"/>
    <w:rsid w:val="00387F22"/>
    <w:rsid w:val="0039064E"/>
    <w:rsid w:val="00391678"/>
    <w:rsid w:val="0039189D"/>
    <w:rsid w:val="003919D1"/>
    <w:rsid w:val="00391F9E"/>
    <w:rsid w:val="00392593"/>
    <w:rsid w:val="0039270B"/>
    <w:rsid w:val="0039292F"/>
    <w:rsid w:val="00392A41"/>
    <w:rsid w:val="00393AD7"/>
    <w:rsid w:val="003942A0"/>
    <w:rsid w:val="003945B0"/>
    <w:rsid w:val="00394C2F"/>
    <w:rsid w:val="003950CC"/>
    <w:rsid w:val="003957CA"/>
    <w:rsid w:val="00395F9A"/>
    <w:rsid w:val="00396215"/>
    <w:rsid w:val="003962AA"/>
    <w:rsid w:val="0039632C"/>
    <w:rsid w:val="003967FA"/>
    <w:rsid w:val="003A0382"/>
    <w:rsid w:val="003A0653"/>
    <w:rsid w:val="003A0BC7"/>
    <w:rsid w:val="003A13C4"/>
    <w:rsid w:val="003A168C"/>
    <w:rsid w:val="003A175D"/>
    <w:rsid w:val="003A18DD"/>
    <w:rsid w:val="003A215F"/>
    <w:rsid w:val="003A2368"/>
    <w:rsid w:val="003A2CFF"/>
    <w:rsid w:val="003A3643"/>
    <w:rsid w:val="003A3B48"/>
    <w:rsid w:val="003A3E8B"/>
    <w:rsid w:val="003A492C"/>
    <w:rsid w:val="003A5068"/>
    <w:rsid w:val="003A5091"/>
    <w:rsid w:val="003A51E5"/>
    <w:rsid w:val="003A55FA"/>
    <w:rsid w:val="003A5CAD"/>
    <w:rsid w:val="003A5F82"/>
    <w:rsid w:val="003A65FB"/>
    <w:rsid w:val="003A701E"/>
    <w:rsid w:val="003A709B"/>
    <w:rsid w:val="003A73D0"/>
    <w:rsid w:val="003A7479"/>
    <w:rsid w:val="003B0232"/>
    <w:rsid w:val="003B0272"/>
    <w:rsid w:val="003B0DC9"/>
    <w:rsid w:val="003B0E17"/>
    <w:rsid w:val="003B1A9F"/>
    <w:rsid w:val="003B1D63"/>
    <w:rsid w:val="003B2137"/>
    <w:rsid w:val="003B2638"/>
    <w:rsid w:val="003B2DC8"/>
    <w:rsid w:val="003B3338"/>
    <w:rsid w:val="003B4CFA"/>
    <w:rsid w:val="003B4D77"/>
    <w:rsid w:val="003B4EF6"/>
    <w:rsid w:val="003B5456"/>
    <w:rsid w:val="003B5D29"/>
    <w:rsid w:val="003B5F64"/>
    <w:rsid w:val="003B71EA"/>
    <w:rsid w:val="003B7CB0"/>
    <w:rsid w:val="003B7F1A"/>
    <w:rsid w:val="003C0BFE"/>
    <w:rsid w:val="003C0D69"/>
    <w:rsid w:val="003C1A65"/>
    <w:rsid w:val="003C1B0B"/>
    <w:rsid w:val="003C2AC4"/>
    <w:rsid w:val="003C3630"/>
    <w:rsid w:val="003C4333"/>
    <w:rsid w:val="003C43DC"/>
    <w:rsid w:val="003C4D13"/>
    <w:rsid w:val="003C5057"/>
    <w:rsid w:val="003C5982"/>
    <w:rsid w:val="003C5994"/>
    <w:rsid w:val="003C5A14"/>
    <w:rsid w:val="003C62D8"/>
    <w:rsid w:val="003C7BCD"/>
    <w:rsid w:val="003D041E"/>
    <w:rsid w:val="003D0875"/>
    <w:rsid w:val="003D14A3"/>
    <w:rsid w:val="003D1869"/>
    <w:rsid w:val="003D1C67"/>
    <w:rsid w:val="003D1E9F"/>
    <w:rsid w:val="003D200E"/>
    <w:rsid w:val="003D38C2"/>
    <w:rsid w:val="003D3CBF"/>
    <w:rsid w:val="003D4AA9"/>
    <w:rsid w:val="003D4DCD"/>
    <w:rsid w:val="003D51DA"/>
    <w:rsid w:val="003D54F0"/>
    <w:rsid w:val="003D55A9"/>
    <w:rsid w:val="003D5EF0"/>
    <w:rsid w:val="003D607F"/>
    <w:rsid w:val="003D65FA"/>
    <w:rsid w:val="003D66FC"/>
    <w:rsid w:val="003D698B"/>
    <w:rsid w:val="003D7F1B"/>
    <w:rsid w:val="003E03F1"/>
    <w:rsid w:val="003E0430"/>
    <w:rsid w:val="003E1355"/>
    <w:rsid w:val="003E1496"/>
    <w:rsid w:val="003E1D49"/>
    <w:rsid w:val="003E20EB"/>
    <w:rsid w:val="003E370B"/>
    <w:rsid w:val="003E3DCE"/>
    <w:rsid w:val="003E3F27"/>
    <w:rsid w:val="003E5334"/>
    <w:rsid w:val="003E546B"/>
    <w:rsid w:val="003E5719"/>
    <w:rsid w:val="003E6198"/>
    <w:rsid w:val="003E69C2"/>
    <w:rsid w:val="003E6A7E"/>
    <w:rsid w:val="003E6BBB"/>
    <w:rsid w:val="003E6C3E"/>
    <w:rsid w:val="003E7098"/>
    <w:rsid w:val="003E7512"/>
    <w:rsid w:val="003E7ABC"/>
    <w:rsid w:val="003E7EC6"/>
    <w:rsid w:val="003E7FD1"/>
    <w:rsid w:val="003F0E1D"/>
    <w:rsid w:val="003F135C"/>
    <w:rsid w:val="003F1988"/>
    <w:rsid w:val="003F1BC7"/>
    <w:rsid w:val="003F21DE"/>
    <w:rsid w:val="003F35ED"/>
    <w:rsid w:val="003F3B57"/>
    <w:rsid w:val="003F499C"/>
    <w:rsid w:val="003F4CB0"/>
    <w:rsid w:val="003F565F"/>
    <w:rsid w:val="003F56F6"/>
    <w:rsid w:val="003F6563"/>
    <w:rsid w:val="003F7697"/>
    <w:rsid w:val="003F7751"/>
    <w:rsid w:val="003F7A97"/>
    <w:rsid w:val="0040055F"/>
    <w:rsid w:val="00401713"/>
    <w:rsid w:val="004018C2"/>
    <w:rsid w:val="00402746"/>
    <w:rsid w:val="00402ECF"/>
    <w:rsid w:val="00404922"/>
    <w:rsid w:val="00405BB8"/>
    <w:rsid w:val="00406913"/>
    <w:rsid w:val="00407AE9"/>
    <w:rsid w:val="00410076"/>
    <w:rsid w:val="00410BF5"/>
    <w:rsid w:val="00411400"/>
    <w:rsid w:val="00411B1F"/>
    <w:rsid w:val="00412C6A"/>
    <w:rsid w:val="00413337"/>
    <w:rsid w:val="004134E0"/>
    <w:rsid w:val="00413AD9"/>
    <w:rsid w:val="00414202"/>
    <w:rsid w:val="0041448C"/>
    <w:rsid w:val="00414B04"/>
    <w:rsid w:val="00414B8B"/>
    <w:rsid w:val="00414FB1"/>
    <w:rsid w:val="00416A63"/>
    <w:rsid w:val="004170CA"/>
    <w:rsid w:val="00417596"/>
    <w:rsid w:val="00417ECD"/>
    <w:rsid w:val="0042004B"/>
    <w:rsid w:val="004202EC"/>
    <w:rsid w:val="00420B0C"/>
    <w:rsid w:val="00421469"/>
    <w:rsid w:val="00421751"/>
    <w:rsid w:val="00421DAA"/>
    <w:rsid w:val="00422078"/>
    <w:rsid w:val="0042260F"/>
    <w:rsid w:val="00422A03"/>
    <w:rsid w:val="00423F3F"/>
    <w:rsid w:val="004252C7"/>
    <w:rsid w:val="00425EC0"/>
    <w:rsid w:val="0042710D"/>
    <w:rsid w:val="0042712D"/>
    <w:rsid w:val="00427C2B"/>
    <w:rsid w:val="00427DD9"/>
    <w:rsid w:val="0043036F"/>
    <w:rsid w:val="00431EF0"/>
    <w:rsid w:val="004320BA"/>
    <w:rsid w:val="00432F74"/>
    <w:rsid w:val="004333B3"/>
    <w:rsid w:val="004334AD"/>
    <w:rsid w:val="004337FB"/>
    <w:rsid w:val="00433834"/>
    <w:rsid w:val="00433B93"/>
    <w:rsid w:val="004341D0"/>
    <w:rsid w:val="004342DD"/>
    <w:rsid w:val="004351FC"/>
    <w:rsid w:val="00435357"/>
    <w:rsid w:val="00436137"/>
    <w:rsid w:val="00436203"/>
    <w:rsid w:val="00436348"/>
    <w:rsid w:val="004363E0"/>
    <w:rsid w:val="00436B8A"/>
    <w:rsid w:val="00437014"/>
    <w:rsid w:val="004401EA"/>
    <w:rsid w:val="00441037"/>
    <w:rsid w:val="0044131B"/>
    <w:rsid w:val="0044160D"/>
    <w:rsid w:val="00441B29"/>
    <w:rsid w:val="00441C32"/>
    <w:rsid w:val="00441D9D"/>
    <w:rsid w:val="00442399"/>
    <w:rsid w:val="004428B3"/>
    <w:rsid w:val="00443DE3"/>
    <w:rsid w:val="00444632"/>
    <w:rsid w:val="0044526F"/>
    <w:rsid w:val="00445E10"/>
    <w:rsid w:val="00446225"/>
    <w:rsid w:val="0044648C"/>
    <w:rsid w:val="00446D68"/>
    <w:rsid w:val="00447597"/>
    <w:rsid w:val="00447C63"/>
    <w:rsid w:val="00447D09"/>
    <w:rsid w:val="00450513"/>
    <w:rsid w:val="00450954"/>
    <w:rsid w:val="00450B57"/>
    <w:rsid w:val="00451119"/>
    <w:rsid w:val="004511BB"/>
    <w:rsid w:val="00452106"/>
    <w:rsid w:val="004529CC"/>
    <w:rsid w:val="00452C9A"/>
    <w:rsid w:val="00453006"/>
    <w:rsid w:val="004568CF"/>
    <w:rsid w:val="004568F7"/>
    <w:rsid w:val="0045695C"/>
    <w:rsid w:val="00456E82"/>
    <w:rsid w:val="00457ABB"/>
    <w:rsid w:val="00460048"/>
    <w:rsid w:val="00461195"/>
    <w:rsid w:val="004613D9"/>
    <w:rsid w:val="004622EB"/>
    <w:rsid w:val="0046236C"/>
    <w:rsid w:val="0046260C"/>
    <w:rsid w:val="00462704"/>
    <w:rsid w:val="00462A44"/>
    <w:rsid w:val="004637DD"/>
    <w:rsid w:val="0046401F"/>
    <w:rsid w:val="00464142"/>
    <w:rsid w:val="0046433C"/>
    <w:rsid w:val="0046438E"/>
    <w:rsid w:val="004660E9"/>
    <w:rsid w:val="004668A5"/>
    <w:rsid w:val="004668AD"/>
    <w:rsid w:val="00466D52"/>
    <w:rsid w:val="00466E88"/>
    <w:rsid w:val="00466EEE"/>
    <w:rsid w:val="00467B42"/>
    <w:rsid w:val="00467EDA"/>
    <w:rsid w:val="00470DD3"/>
    <w:rsid w:val="00470FD6"/>
    <w:rsid w:val="00471005"/>
    <w:rsid w:val="004715DE"/>
    <w:rsid w:val="00472496"/>
    <w:rsid w:val="0047382F"/>
    <w:rsid w:val="00473EE6"/>
    <w:rsid w:val="004747B2"/>
    <w:rsid w:val="00474BDC"/>
    <w:rsid w:val="00475C82"/>
    <w:rsid w:val="00475D66"/>
    <w:rsid w:val="00475EFF"/>
    <w:rsid w:val="00476128"/>
    <w:rsid w:val="0047613B"/>
    <w:rsid w:val="00476F61"/>
    <w:rsid w:val="004778BE"/>
    <w:rsid w:val="00477996"/>
    <w:rsid w:val="00477A04"/>
    <w:rsid w:val="00477BCB"/>
    <w:rsid w:val="00477EEE"/>
    <w:rsid w:val="00477F5A"/>
    <w:rsid w:val="00477F99"/>
    <w:rsid w:val="00480347"/>
    <w:rsid w:val="0048059E"/>
    <w:rsid w:val="0048094D"/>
    <w:rsid w:val="00481330"/>
    <w:rsid w:val="00481511"/>
    <w:rsid w:val="00481BCD"/>
    <w:rsid w:val="004820E3"/>
    <w:rsid w:val="00482638"/>
    <w:rsid w:val="00482D65"/>
    <w:rsid w:val="00482FB1"/>
    <w:rsid w:val="00482FB2"/>
    <w:rsid w:val="004845D7"/>
    <w:rsid w:val="00484B5B"/>
    <w:rsid w:val="00484C1D"/>
    <w:rsid w:val="0048500A"/>
    <w:rsid w:val="00485963"/>
    <w:rsid w:val="0048630D"/>
    <w:rsid w:val="00487061"/>
    <w:rsid w:val="004871BE"/>
    <w:rsid w:val="00490776"/>
    <w:rsid w:val="00490AE6"/>
    <w:rsid w:val="004921A1"/>
    <w:rsid w:val="0049289D"/>
    <w:rsid w:val="00492CCF"/>
    <w:rsid w:val="004938FF"/>
    <w:rsid w:val="00493BEB"/>
    <w:rsid w:val="004945A2"/>
    <w:rsid w:val="00494656"/>
    <w:rsid w:val="00494691"/>
    <w:rsid w:val="00496004"/>
    <w:rsid w:val="0049665C"/>
    <w:rsid w:val="004969CE"/>
    <w:rsid w:val="00496BD5"/>
    <w:rsid w:val="00496C32"/>
    <w:rsid w:val="0049700D"/>
    <w:rsid w:val="004A037C"/>
    <w:rsid w:val="004A0695"/>
    <w:rsid w:val="004A0C7A"/>
    <w:rsid w:val="004A1101"/>
    <w:rsid w:val="004A1689"/>
    <w:rsid w:val="004A1800"/>
    <w:rsid w:val="004A1EE8"/>
    <w:rsid w:val="004A2E26"/>
    <w:rsid w:val="004A33B3"/>
    <w:rsid w:val="004A47FD"/>
    <w:rsid w:val="004A4E2A"/>
    <w:rsid w:val="004A57F1"/>
    <w:rsid w:val="004A5F04"/>
    <w:rsid w:val="004A5FA7"/>
    <w:rsid w:val="004A62FF"/>
    <w:rsid w:val="004A68EC"/>
    <w:rsid w:val="004A6A75"/>
    <w:rsid w:val="004A6DEE"/>
    <w:rsid w:val="004A70D9"/>
    <w:rsid w:val="004A7548"/>
    <w:rsid w:val="004A785A"/>
    <w:rsid w:val="004B061F"/>
    <w:rsid w:val="004B0A09"/>
    <w:rsid w:val="004B0FEE"/>
    <w:rsid w:val="004B146D"/>
    <w:rsid w:val="004B164B"/>
    <w:rsid w:val="004B1E6A"/>
    <w:rsid w:val="004B2317"/>
    <w:rsid w:val="004B240F"/>
    <w:rsid w:val="004B275E"/>
    <w:rsid w:val="004B320B"/>
    <w:rsid w:val="004B33AC"/>
    <w:rsid w:val="004B3EBE"/>
    <w:rsid w:val="004B51DB"/>
    <w:rsid w:val="004B5A55"/>
    <w:rsid w:val="004B6206"/>
    <w:rsid w:val="004B6B84"/>
    <w:rsid w:val="004B7668"/>
    <w:rsid w:val="004B7EAC"/>
    <w:rsid w:val="004C0166"/>
    <w:rsid w:val="004C051E"/>
    <w:rsid w:val="004C1616"/>
    <w:rsid w:val="004C19DD"/>
    <w:rsid w:val="004C1AE7"/>
    <w:rsid w:val="004C1EBA"/>
    <w:rsid w:val="004C2290"/>
    <w:rsid w:val="004C25CD"/>
    <w:rsid w:val="004C3B57"/>
    <w:rsid w:val="004C4EEB"/>
    <w:rsid w:val="004C5F92"/>
    <w:rsid w:val="004C7819"/>
    <w:rsid w:val="004C78BB"/>
    <w:rsid w:val="004D03C1"/>
    <w:rsid w:val="004D109F"/>
    <w:rsid w:val="004D143F"/>
    <w:rsid w:val="004D19C5"/>
    <w:rsid w:val="004D20A9"/>
    <w:rsid w:val="004D2744"/>
    <w:rsid w:val="004D43FB"/>
    <w:rsid w:val="004D4B55"/>
    <w:rsid w:val="004D4F7C"/>
    <w:rsid w:val="004D53EB"/>
    <w:rsid w:val="004D58A5"/>
    <w:rsid w:val="004D5D67"/>
    <w:rsid w:val="004D64F0"/>
    <w:rsid w:val="004D6899"/>
    <w:rsid w:val="004D72F8"/>
    <w:rsid w:val="004D7A4B"/>
    <w:rsid w:val="004D7EB2"/>
    <w:rsid w:val="004E0127"/>
    <w:rsid w:val="004E0482"/>
    <w:rsid w:val="004E0C42"/>
    <w:rsid w:val="004E0FC5"/>
    <w:rsid w:val="004E2524"/>
    <w:rsid w:val="004E2EC0"/>
    <w:rsid w:val="004E3724"/>
    <w:rsid w:val="004E388B"/>
    <w:rsid w:val="004E3C67"/>
    <w:rsid w:val="004E3E95"/>
    <w:rsid w:val="004E498C"/>
    <w:rsid w:val="004E4C48"/>
    <w:rsid w:val="004E4DEB"/>
    <w:rsid w:val="004E4E5D"/>
    <w:rsid w:val="004E5430"/>
    <w:rsid w:val="004E5BB1"/>
    <w:rsid w:val="004E61E9"/>
    <w:rsid w:val="004E684C"/>
    <w:rsid w:val="004E6CB9"/>
    <w:rsid w:val="004E78B0"/>
    <w:rsid w:val="004E7CAD"/>
    <w:rsid w:val="004E7CD0"/>
    <w:rsid w:val="004E7D6E"/>
    <w:rsid w:val="004F0663"/>
    <w:rsid w:val="004F073A"/>
    <w:rsid w:val="004F0AC6"/>
    <w:rsid w:val="004F0C5D"/>
    <w:rsid w:val="004F0DF1"/>
    <w:rsid w:val="004F12D9"/>
    <w:rsid w:val="004F2156"/>
    <w:rsid w:val="004F2A19"/>
    <w:rsid w:val="004F371A"/>
    <w:rsid w:val="004F574E"/>
    <w:rsid w:val="004F5B8C"/>
    <w:rsid w:val="004F5CD6"/>
    <w:rsid w:val="004F60BA"/>
    <w:rsid w:val="004F64A4"/>
    <w:rsid w:val="004F6904"/>
    <w:rsid w:val="004F7430"/>
    <w:rsid w:val="004F7494"/>
    <w:rsid w:val="0050014F"/>
    <w:rsid w:val="005008C2"/>
    <w:rsid w:val="005009E5"/>
    <w:rsid w:val="005010A4"/>
    <w:rsid w:val="0050189A"/>
    <w:rsid w:val="0050220A"/>
    <w:rsid w:val="00503405"/>
    <w:rsid w:val="00503B75"/>
    <w:rsid w:val="00503F02"/>
    <w:rsid w:val="00503FF5"/>
    <w:rsid w:val="005049B3"/>
    <w:rsid w:val="00505651"/>
    <w:rsid w:val="00505F25"/>
    <w:rsid w:val="00506C5D"/>
    <w:rsid w:val="00510983"/>
    <w:rsid w:val="00510D9C"/>
    <w:rsid w:val="00510F87"/>
    <w:rsid w:val="0051293D"/>
    <w:rsid w:val="00513931"/>
    <w:rsid w:val="00514EC3"/>
    <w:rsid w:val="0051504B"/>
    <w:rsid w:val="00516444"/>
    <w:rsid w:val="00516E9B"/>
    <w:rsid w:val="0051706B"/>
    <w:rsid w:val="005170A0"/>
    <w:rsid w:val="00517F68"/>
    <w:rsid w:val="00520ADD"/>
    <w:rsid w:val="00520BD5"/>
    <w:rsid w:val="00521410"/>
    <w:rsid w:val="00521983"/>
    <w:rsid w:val="00522150"/>
    <w:rsid w:val="005238FC"/>
    <w:rsid w:val="00523C37"/>
    <w:rsid w:val="005244E2"/>
    <w:rsid w:val="00524812"/>
    <w:rsid w:val="00524D1D"/>
    <w:rsid w:val="0052618A"/>
    <w:rsid w:val="005261BC"/>
    <w:rsid w:val="00526AC1"/>
    <w:rsid w:val="00527632"/>
    <w:rsid w:val="00527D97"/>
    <w:rsid w:val="00530611"/>
    <w:rsid w:val="005313A1"/>
    <w:rsid w:val="005324D7"/>
    <w:rsid w:val="00532AC6"/>
    <w:rsid w:val="00532B2C"/>
    <w:rsid w:val="005330BE"/>
    <w:rsid w:val="00533298"/>
    <w:rsid w:val="0053530F"/>
    <w:rsid w:val="005356B7"/>
    <w:rsid w:val="005356F3"/>
    <w:rsid w:val="00535C21"/>
    <w:rsid w:val="00535FF4"/>
    <w:rsid w:val="0053601B"/>
    <w:rsid w:val="00536590"/>
    <w:rsid w:val="0053675C"/>
    <w:rsid w:val="005368CF"/>
    <w:rsid w:val="0053706D"/>
    <w:rsid w:val="005371E4"/>
    <w:rsid w:val="00540E3D"/>
    <w:rsid w:val="00540E51"/>
    <w:rsid w:val="00540FA3"/>
    <w:rsid w:val="005417C9"/>
    <w:rsid w:val="00541BEC"/>
    <w:rsid w:val="00541D45"/>
    <w:rsid w:val="00542619"/>
    <w:rsid w:val="00542B19"/>
    <w:rsid w:val="00543153"/>
    <w:rsid w:val="00543294"/>
    <w:rsid w:val="0054355C"/>
    <w:rsid w:val="00543CE5"/>
    <w:rsid w:val="00545309"/>
    <w:rsid w:val="00545B46"/>
    <w:rsid w:val="0054648E"/>
    <w:rsid w:val="00547836"/>
    <w:rsid w:val="00547A6D"/>
    <w:rsid w:val="00547DC2"/>
    <w:rsid w:val="00550384"/>
    <w:rsid w:val="005503DD"/>
    <w:rsid w:val="0055046A"/>
    <w:rsid w:val="00550647"/>
    <w:rsid w:val="00550C5F"/>
    <w:rsid w:val="0055158A"/>
    <w:rsid w:val="005515E0"/>
    <w:rsid w:val="00551EBA"/>
    <w:rsid w:val="0055201C"/>
    <w:rsid w:val="005526EA"/>
    <w:rsid w:val="0055448A"/>
    <w:rsid w:val="005544E3"/>
    <w:rsid w:val="00554AF2"/>
    <w:rsid w:val="00554D66"/>
    <w:rsid w:val="005550DF"/>
    <w:rsid w:val="00555A6C"/>
    <w:rsid w:val="00557BC5"/>
    <w:rsid w:val="005600F6"/>
    <w:rsid w:val="0056018C"/>
    <w:rsid w:val="00560E62"/>
    <w:rsid w:val="00561402"/>
    <w:rsid w:val="00561487"/>
    <w:rsid w:val="005617B4"/>
    <w:rsid w:val="00562D4B"/>
    <w:rsid w:val="005632F5"/>
    <w:rsid w:val="00563DC4"/>
    <w:rsid w:val="005645B3"/>
    <w:rsid w:val="005645E4"/>
    <w:rsid w:val="00564CA0"/>
    <w:rsid w:val="00564D01"/>
    <w:rsid w:val="00564E71"/>
    <w:rsid w:val="005654BB"/>
    <w:rsid w:val="005656C8"/>
    <w:rsid w:val="00565F5A"/>
    <w:rsid w:val="00566248"/>
    <w:rsid w:val="0056644E"/>
    <w:rsid w:val="00566DAB"/>
    <w:rsid w:val="00566E78"/>
    <w:rsid w:val="005672A6"/>
    <w:rsid w:val="0056754A"/>
    <w:rsid w:val="00567A6A"/>
    <w:rsid w:val="00570409"/>
    <w:rsid w:val="00570C9C"/>
    <w:rsid w:val="005710BC"/>
    <w:rsid w:val="005715EA"/>
    <w:rsid w:val="005721E4"/>
    <w:rsid w:val="00573346"/>
    <w:rsid w:val="00573A7C"/>
    <w:rsid w:val="00573B53"/>
    <w:rsid w:val="00575724"/>
    <w:rsid w:val="00575964"/>
    <w:rsid w:val="00576F8E"/>
    <w:rsid w:val="005778AC"/>
    <w:rsid w:val="0058119E"/>
    <w:rsid w:val="00581534"/>
    <w:rsid w:val="00581B1A"/>
    <w:rsid w:val="00581DC5"/>
    <w:rsid w:val="00581E4C"/>
    <w:rsid w:val="00581EA8"/>
    <w:rsid w:val="00582E18"/>
    <w:rsid w:val="005832A6"/>
    <w:rsid w:val="005839BA"/>
    <w:rsid w:val="00583DDD"/>
    <w:rsid w:val="00584242"/>
    <w:rsid w:val="00584E4D"/>
    <w:rsid w:val="00584EE7"/>
    <w:rsid w:val="0058555C"/>
    <w:rsid w:val="005858A1"/>
    <w:rsid w:val="0058597A"/>
    <w:rsid w:val="00585C6B"/>
    <w:rsid w:val="00585D05"/>
    <w:rsid w:val="00586449"/>
    <w:rsid w:val="00586837"/>
    <w:rsid w:val="005876EA"/>
    <w:rsid w:val="00587CE6"/>
    <w:rsid w:val="00590FD4"/>
    <w:rsid w:val="00591677"/>
    <w:rsid w:val="00591CDE"/>
    <w:rsid w:val="005930C4"/>
    <w:rsid w:val="00593258"/>
    <w:rsid w:val="005934BD"/>
    <w:rsid w:val="00593DD3"/>
    <w:rsid w:val="005946E4"/>
    <w:rsid w:val="0059482F"/>
    <w:rsid w:val="005949BF"/>
    <w:rsid w:val="00594B05"/>
    <w:rsid w:val="00595007"/>
    <w:rsid w:val="00595C62"/>
    <w:rsid w:val="00595DD2"/>
    <w:rsid w:val="0059643B"/>
    <w:rsid w:val="00596713"/>
    <w:rsid w:val="00596899"/>
    <w:rsid w:val="00596CE3"/>
    <w:rsid w:val="005973D4"/>
    <w:rsid w:val="0059743F"/>
    <w:rsid w:val="005A050E"/>
    <w:rsid w:val="005A0BAF"/>
    <w:rsid w:val="005A0E72"/>
    <w:rsid w:val="005A1560"/>
    <w:rsid w:val="005A19D2"/>
    <w:rsid w:val="005A1C93"/>
    <w:rsid w:val="005A1FEA"/>
    <w:rsid w:val="005A2C8F"/>
    <w:rsid w:val="005A2DC9"/>
    <w:rsid w:val="005A341E"/>
    <w:rsid w:val="005A3449"/>
    <w:rsid w:val="005A346F"/>
    <w:rsid w:val="005A4786"/>
    <w:rsid w:val="005A4AB0"/>
    <w:rsid w:val="005A4F5D"/>
    <w:rsid w:val="005A51F6"/>
    <w:rsid w:val="005A5A24"/>
    <w:rsid w:val="005A6A53"/>
    <w:rsid w:val="005A6AEB"/>
    <w:rsid w:val="005A701C"/>
    <w:rsid w:val="005A75FE"/>
    <w:rsid w:val="005A779B"/>
    <w:rsid w:val="005A7BBB"/>
    <w:rsid w:val="005B015B"/>
    <w:rsid w:val="005B025E"/>
    <w:rsid w:val="005B0450"/>
    <w:rsid w:val="005B04D5"/>
    <w:rsid w:val="005B074B"/>
    <w:rsid w:val="005B08CC"/>
    <w:rsid w:val="005B0E07"/>
    <w:rsid w:val="005B13A3"/>
    <w:rsid w:val="005B18AC"/>
    <w:rsid w:val="005B1AF2"/>
    <w:rsid w:val="005B2A7D"/>
    <w:rsid w:val="005B2AB9"/>
    <w:rsid w:val="005B4F5E"/>
    <w:rsid w:val="005B5685"/>
    <w:rsid w:val="005B60F7"/>
    <w:rsid w:val="005B68E8"/>
    <w:rsid w:val="005B6B92"/>
    <w:rsid w:val="005C0474"/>
    <w:rsid w:val="005C086A"/>
    <w:rsid w:val="005C0890"/>
    <w:rsid w:val="005C0B7A"/>
    <w:rsid w:val="005C0C3A"/>
    <w:rsid w:val="005C1057"/>
    <w:rsid w:val="005C12A5"/>
    <w:rsid w:val="005C2308"/>
    <w:rsid w:val="005C231D"/>
    <w:rsid w:val="005C2553"/>
    <w:rsid w:val="005C26BD"/>
    <w:rsid w:val="005C4441"/>
    <w:rsid w:val="005C4C1B"/>
    <w:rsid w:val="005C4DA2"/>
    <w:rsid w:val="005C5CC4"/>
    <w:rsid w:val="005C5D7B"/>
    <w:rsid w:val="005C60C0"/>
    <w:rsid w:val="005C6FE4"/>
    <w:rsid w:val="005D14FC"/>
    <w:rsid w:val="005D1BC5"/>
    <w:rsid w:val="005D1C30"/>
    <w:rsid w:val="005D286C"/>
    <w:rsid w:val="005D35DF"/>
    <w:rsid w:val="005D487A"/>
    <w:rsid w:val="005D5499"/>
    <w:rsid w:val="005D586C"/>
    <w:rsid w:val="005D5B4B"/>
    <w:rsid w:val="005D62CE"/>
    <w:rsid w:val="005D6832"/>
    <w:rsid w:val="005D69A2"/>
    <w:rsid w:val="005D6B77"/>
    <w:rsid w:val="005E014D"/>
    <w:rsid w:val="005E0781"/>
    <w:rsid w:val="005E08E3"/>
    <w:rsid w:val="005E0FC0"/>
    <w:rsid w:val="005E1E48"/>
    <w:rsid w:val="005E20BB"/>
    <w:rsid w:val="005E230E"/>
    <w:rsid w:val="005E23FE"/>
    <w:rsid w:val="005E3068"/>
    <w:rsid w:val="005E31DF"/>
    <w:rsid w:val="005E3304"/>
    <w:rsid w:val="005E38E0"/>
    <w:rsid w:val="005E4065"/>
    <w:rsid w:val="005E44A4"/>
    <w:rsid w:val="005E4C0F"/>
    <w:rsid w:val="005E4E2B"/>
    <w:rsid w:val="005E5F6E"/>
    <w:rsid w:val="005E6449"/>
    <w:rsid w:val="005E6ADA"/>
    <w:rsid w:val="005E718F"/>
    <w:rsid w:val="005E74D7"/>
    <w:rsid w:val="005F0160"/>
    <w:rsid w:val="005F016F"/>
    <w:rsid w:val="005F07BA"/>
    <w:rsid w:val="005F13D5"/>
    <w:rsid w:val="005F15AC"/>
    <w:rsid w:val="005F195F"/>
    <w:rsid w:val="005F2DCB"/>
    <w:rsid w:val="005F2F01"/>
    <w:rsid w:val="005F323F"/>
    <w:rsid w:val="005F4212"/>
    <w:rsid w:val="005F6B32"/>
    <w:rsid w:val="005F6BD0"/>
    <w:rsid w:val="005F6E9C"/>
    <w:rsid w:val="005F73CF"/>
    <w:rsid w:val="005F745C"/>
    <w:rsid w:val="005F7E33"/>
    <w:rsid w:val="00600694"/>
    <w:rsid w:val="0060086F"/>
    <w:rsid w:val="006015A2"/>
    <w:rsid w:val="00601B33"/>
    <w:rsid w:val="00602583"/>
    <w:rsid w:val="00602718"/>
    <w:rsid w:val="00604E57"/>
    <w:rsid w:val="006050E8"/>
    <w:rsid w:val="00605359"/>
    <w:rsid w:val="00605370"/>
    <w:rsid w:val="00605874"/>
    <w:rsid w:val="00605C79"/>
    <w:rsid w:val="0060633C"/>
    <w:rsid w:val="00607B5D"/>
    <w:rsid w:val="00610106"/>
    <w:rsid w:val="006103F9"/>
    <w:rsid w:val="0061061B"/>
    <w:rsid w:val="00610FA0"/>
    <w:rsid w:val="0061104B"/>
    <w:rsid w:val="00612A7E"/>
    <w:rsid w:val="00613CFA"/>
    <w:rsid w:val="006142F8"/>
    <w:rsid w:val="00614C44"/>
    <w:rsid w:val="00614E76"/>
    <w:rsid w:val="00615E28"/>
    <w:rsid w:val="00617276"/>
    <w:rsid w:val="00617609"/>
    <w:rsid w:val="006177C8"/>
    <w:rsid w:val="00617B20"/>
    <w:rsid w:val="006209D0"/>
    <w:rsid w:val="00620C5B"/>
    <w:rsid w:val="00621073"/>
    <w:rsid w:val="0062191B"/>
    <w:rsid w:val="00621DB2"/>
    <w:rsid w:val="006222D6"/>
    <w:rsid w:val="006223E7"/>
    <w:rsid w:val="00622403"/>
    <w:rsid w:val="00622756"/>
    <w:rsid w:val="00622978"/>
    <w:rsid w:val="00622CA9"/>
    <w:rsid w:val="00623818"/>
    <w:rsid w:val="00623856"/>
    <w:rsid w:val="00624B5E"/>
    <w:rsid w:val="00625652"/>
    <w:rsid w:val="00625B57"/>
    <w:rsid w:val="00626478"/>
    <w:rsid w:val="006267C1"/>
    <w:rsid w:val="00626D97"/>
    <w:rsid w:val="00626E80"/>
    <w:rsid w:val="0062728E"/>
    <w:rsid w:val="0062758B"/>
    <w:rsid w:val="006306B7"/>
    <w:rsid w:val="00632166"/>
    <w:rsid w:val="006324B9"/>
    <w:rsid w:val="006329B2"/>
    <w:rsid w:val="00633D6C"/>
    <w:rsid w:val="006340F8"/>
    <w:rsid w:val="00635602"/>
    <w:rsid w:val="00635791"/>
    <w:rsid w:val="00635CEF"/>
    <w:rsid w:val="006361A2"/>
    <w:rsid w:val="006368EC"/>
    <w:rsid w:val="00636CF7"/>
    <w:rsid w:val="00636E73"/>
    <w:rsid w:val="006374D6"/>
    <w:rsid w:val="00640604"/>
    <w:rsid w:val="00640661"/>
    <w:rsid w:val="00640926"/>
    <w:rsid w:val="00642B12"/>
    <w:rsid w:val="00642BFE"/>
    <w:rsid w:val="00642FB2"/>
    <w:rsid w:val="00643937"/>
    <w:rsid w:val="006440EF"/>
    <w:rsid w:val="006447DF"/>
    <w:rsid w:val="00644E1E"/>
    <w:rsid w:val="00644EC4"/>
    <w:rsid w:val="00644FA2"/>
    <w:rsid w:val="00645DD3"/>
    <w:rsid w:val="0064642A"/>
    <w:rsid w:val="006467B4"/>
    <w:rsid w:val="00646B79"/>
    <w:rsid w:val="006475B8"/>
    <w:rsid w:val="00647B04"/>
    <w:rsid w:val="00647C9F"/>
    <w:rsid w:val="006501B2"/>
    <w:rsid w:val="006511A4"/>
    <w:rsid w:val="00651696"/>
    <w:rsid w:val="00652995"/>
    <w:rsid w:val="00652FF1"/>
    <w:rsid w:val="00653BB9"/>
    <w:rsid w:val="00653CE1"/>
    <w:rsid w:val="00654D6F"/>
    <w:rsid w:val="0065575A"/>
    <w:rsid w:val="006564D8"/>
    <w:rsid w:val="00657751"/>
    <w:rsid w:val="006577C8"/>
    <w:rsid w:val="00660320"/>
    <w:rsid w:val="00660C37"/>
    <w:rsid w:val="00661043"/>
    <w:rsid w:val="00661F2D"/>
    <w:rsid w:val="00662305"/>
    <w:rsid w:val="00663317"/>
    <w:rsid w:val="00663AB2"/>
    <w:rsid w:val="00663E34"/>
    <w:rsid w:val="00664AFE"/>
    <w:rsid w:val="00665377"/>
    <w:rsid w:val="006653EC"/>
    <w:rsid w:val="006659A0"/>
    <w:rsid w:val="00665ADD"/>
    <w:rsid w:val="00665FC7"/>
    <w:rsid w:val="006666CB"/>
    <w:rsid w:val="0066752F"/>
    <w:rsid w:val="00667BE8"/>
    <w:rsid w:val="0067016D"/>
    <w:rsid w:val="0067048D"/>
    <w:rsid w:val="00670990"/>
    <w:rsid w:val="00670CE0"/>
    <w:rsid w:val="00671748"/>
    <w:rsid w:val="00671C74"/>
    <w:rsid w:val="00671D64"/>
    <w:rsid w:val="00671F85"/>
    <w:rsid w:val="006723BA"/>
    <w:rsid w:val="00673418"/>
    <w:rsid w:val="00673BD5"/>
    <w:rsid w:val="00673EDB"/>
    <w:rsid w:val="006754CE"/>
    <w:rsid w:val="006755EC"/>
    <w:rsid w:val="006756F7"/>
    <w:rsid w:val="00675AAB"/>
    <w:rsid w:val="00675E51"/>
    <w:rsid w:val="00676692"/>
    <w:rsid w:val="00676EC8"/>
    <w:rsid w:val="00677DF5"/>
    <w:rsid w:val="006802D0"/>
    <w:rsid w:val="0068031A"/>
    <w:rsid w:val="00680E1C"/>
    <w:rsid w:val="00680EFB"/>
    <w:rsid w:val="0068238A"/>
    <w:rsid w:val="006824F5"/>
    <w:rsid w:val="0068301D"/>
    <w:rsid w:val="006833B2"/>
    <w:rsid w:val="00683C94"/>
    <w:rsid w:val="00683E83"/>
    <w:rsid w:val="00683FFE"/>
    <w:rsid w:val="0068457A"/>
    <w:rsid w:val="0068633D"/>
    <w:rsid w:val="00686A93"/>
    <w:rsid w:val="00686D2A"/>
    <w:rsid w:val="00687DFB"/>
    <w:rsid w:val="00690204"/>
    <w:rsid w:val="00690350"/>
    <w:rsid w:val="0069072F"/>
    <w:rsid w:val="0069090B"/>
    <w:rsid w:val="00690BBF"/>
    <w:rsid w:val="00691382"/>
    <w:rsid w:val="00691C75"/>
    <w:rsid w:val="0069243D"/>
    <w:rsid w:val="0069265B"/>
    <w:rsid w:val="00692B34"/>
    <w:rsid w:val="00692F03"/>
    <w:rsid w:val="00692FD7"/>
    <w:rsid w:val="006936D4"/>
    <w:rsid w:val="00693912"/>
    <w:rsid w:val="00693C6D"/>
    <w:rsid w:val="00694A12"/>
    <w:rsid w:val="00694FBD"/>
    <w:rsid w:val="006951C4"/>
    <w:rsid w:val="00696287"/>
    <w:rsid w:val="006962B2"/>
    <w:rsid w:val="00697424"/>
    <w:rsid w:val="006975CA"/>
    <w:rsid w:val="00697BAE"/>
    <w:rsid w:val="006A0079"/>
    <w:rsid w:val="006A013A"/>
    <w:rsid w:val="006A17D4"/>
    <w:rsid w:val="006A1B28"/>
    <w:rsid w:val="006A2359"/>
    <w:rsid w:val="006A23AB"/>
    <w:rsid w:val="006A367D"/>
    <w:rsid w:val="006A4744"/>
    <w:rsid w:val="006A48D9"/>
    <w:rsid w:val="006A4AD4"/>
    <w:rsid w:val="006A4E63"/>
    <w:rsid w:val="006A5565"/>
    <w:rsid w:val="006A61EC"/>
    <w:rsid w:val="006A68BF"/>
    <w:rsid w:val="006A699D"/>
    <w:rsid w:val="006A6A59"/>
    <w:rsid w:val="006A6A7C"/>
    <w:rsid w:val="006A75D4"/>
    <w:rsid w:val="006A7888"/>
    <w:rsid w:val="006A7DB7"/>
    <w:rsid w:val="006B229C"/>
    <w:rsid w:val="006B23DA"/>
    <w:rsid w:val="006B2960"/>
    <w:rsid w:val="006B2AC6"/>
    <w:rsid w:val="006B2D05"/>
    <w:rsid w:val="006B32FB"/>
    <w:rsid w:val="006B3AF5"/>
    <w:rsid w:val="006B3F5E"/>
    <w:rsid w:val="006B40BC"/>
    <w:rsid w:val="006B413D"/>
    <w:rsid w:val="006B4149"/>
    <w:rsid w:val="006B4155"/>
    <w:rsid w:val="006B5840"/>
    <w:rsid w:val="006B5D62"/>
    <w:rsid w:val="006B6A70"/>
    <w:rsid w:val="006B70FB"/>
    <w:rsid w:val="006C0740"/>
    <w:rsid w:val="006C1568"/>
    <w:rsid w:val="006C29C8"/>
    <w:rsid w:val="006C37FF"/>
    <w:rsid w:val="006C3E05"/>
    <w:rsid w:val="006C40EC"/>
    <w:rsid w:val="006C4BA3"/>
    <w:rsid w:val="006C5AAD"/>
    <w:rsid w:val="006C5AB6"/>
    <w:rsid w:val="006C5F76"/>
    <w:rsid w:val="006C668F"/>
    <w:rsid w:val="006C6BBD"/>
    <w:rsid w:val="006C7088"/>
    <w:rsid w:val="006C7715"/>
    <w:rsid w:val="006C7B35"/>
    <w:rsid w:val="006D005A"/>
    <w:rsid w:val="006D0261"/>
    <w:rsid w:val="006D0B8E"/>
    <w:rsid w:val="006D0C0D"/>
    <w:rsid w:val="006D0FDB"/>
    <w:rsid w:val="006D15B5"/>
    <w:rsid w:val="006D1679"/>
    <w:rsid w:val="006D180B"/>
    <w:rsid w:val="006D2B7A"/>
    <w:rsid w:val="006D2F89"/>
    <w:rsid w:val="006D4E6F"/>
    <w:rsid w:val="006D4F72"/>
    <w:rsid w:val="006D516E"/>
    <w:rsid w:val="006D627E"/>
    <w:rsid w:val="006D6318"/>
    <w:rsid w:val="006D6849"/>
    <w:rsid w:val="006D6B67"/>
    <w:rsid w:val="006D704C"/>
    <w:rsid w:val="006E0654"/>
    <w:rsid w:val="006E079C"/>
    <w:rsid w:val="006E121F"/>
    <w:rsid w:val="006E1824"/>
    <w:rsid w:val="006E1C77"/>
    <w:rsid w:val="006E1E2B"/>
    <w:rsid w:val="006E2182"/>
    <w:rsid w:val="006E2260"/>
    <w:rsid w:val="006E22C0"/>
    <w:rsid w:val="006E261E"/>
    <w:rsid w:val="006E2F61"/>
    <w:rsid w:val="006E38B2"/>
    <w:rsid w:val="006E3E27"/>
    <w:rsid w:val="006E48C4"/>
    <w:rsid w:val="006E4EFA"/>
    <w:rsid w:val="006E6BCC"/>
    <w:rsid w:val="006E6D1E"/>
    <w:rsid w:val="006E7849"/>
    <w:rsid w:val="006E7BAB"/>
    <w:rsid w:val="006F064E"/>
    <w:rsid w:val="006F0871"/>
    <w:rsid w:val="006F0C76"/>
    <w:rsid w:val="006F101A"/>
    <w:rsid w:val="006F1188"/>
    <w:rsid w:val="006F16A7"/>
    <w:rsid w:val="006F1ECF"/>
    <w:rsid w:val="006F2FC6"/>
    <w:rsid w:val="006F39DB"/>
    <w:rsid w:val="006F4144"/>
    <w:rsid w:val="006F4803"/>
    <w:rsid w:val="006F4AED"/>
    <w:rsid w:val="006F4DE6"/>
    <w:rsid w:val="006F54EF"/>
    <w:rsid w:val="006F579B"/>
    <w:rsid w:val="006F6837"/>
    <w:rsid w:val="006F6FA9"/>
    <w:rsid w:val="006F74EE"/>
    <w:rsid w:val="006F762E"/>
    <w:rsid w:val="006F76D3"/>
    <w:rsid w:val="006F798A"/>
    <w:rsid w:val="006F7F48"/>
    <w:rsid w:val="00700D67"/>
    <w:rsid w:val="00701189"/>
    <w:rsid w:val="0070170A"/>
    <w:rsid w:val="00701E85"/>
    <w:rsid w:val="00702284"/>
    <w:rsid w:val="007024CB"/>
    <w:rsid w:val="007024FE"/>
    <w:rsid w:val="00702844"/>
    <w:rsid w:val="007034ED"/>
    <w:rsid w:val="00703B0D"/>
    <w:rsid w:val="00703E77"/>
    <w:rsid w:val="007040A4"/>
    <w:rsid w:val="007041DB"/>
    <w:rsid w:val="00704207"/>
    <w:rsid w:val="007042B6"/>
    <w:rsid w:val="00704E91"/>
    <w:rsid w:val="00705707"/>
    <w:rsid w:val="00705E67"/>
    <w:rsid w:val="007063C0"/>
    <w:rsid w:val="007065AB"/>
    <w:rsid w:val="007065CC"/>
    <w:rsid w:val="00706A40"/>
    <w:rsid w:val="00707698"/>
    <w:rsid w:val="00707DB6"/>
    <w:rsid w:val="00707FD5"/>
    <w:rsid w:val="007108DD"/>
    <w:rsid w:val="00710DB4"/>
    <w:rsid w:val="00710E64"/>
    <w:rsid w:val="0071177E"/>
    <w:rsid w:val="00711C43"/>
    <w:rsid w:val="007133B7"/>
    <w:rsid w:val="00714BB5"/>
    <w:rsid w:val="00714C3D"/>
    <w:rsid w:val="007151A3"/>
    <w:rsid w:val="007158B1"/>
    <w:rsid w:val="00715FA4"/>
    <w:rsid w:val="00717B75"/>
    <w:rsid w:val="00720404"/>
    <w:rsid w:val="00721874"/>
    <w:rsid w:val="0072191A"/>
    <w:rsid w:val="007221A0"/>
    <w:rsid w:val="007221BC"/>
    <w:rsid w:val="007228A5"/>
    <w:rsid w:val="00722C31"/>
    <w:rsid w:val="00722C81"/>
    <w:rsid w:val="0072364A"/>
    <w:rsid w:val="007238C2"/>
    <w:rsid w:val="0072396D"/>
    <w:rsid w:val="00724652"/>
    <w:rsid w:val="00724684"/>
    <w:rsid w:val="00724D42"/>
    <w:rsid w:val="00725FFC"/>
    <w:rsid w:val="00726F68"/>
    <w:rsid w:val="00727B63"/>
    <w:rsid w:val="00730013"/>
    <w:rsid w:val="00731E5F"/>
    <w:rsid w:val="00732F63"/>
    <w:rsid w:val="00733791"/>
    <w:rsid w:val="00733C07"/>
    <w:rsid w:val="00734B53"/>
    <w:rsid w:val="007351B5"/>
    <w:rsid w:val="00735526"/>
    <w:rsid w:val="007359BC"/>
    <w:rsid w:val="00735DDD"/>
    <w:rsid w:val="00736890"/>
    <w:rsid w:val="0073791A"/>
    <w:rsid w:val="007379ED"/>
    <w:rsid w:val="00737C78"/>
    <w:rsid w:val="00740A17"/>
    <w:rsid w:val="00741B31"/>
    <w:rsid w:val="00741EE5"/>
    <w:rsid w:val="00742AFB"/>
    <w:rsid w:val="00742F85"/>
    <w:rsid w:val="007435E7"/>
    <w:rsid w:val="00743C77"/>
    <w:rsid w:val="00744308"/>
    <w:rsid w:val="007456C6"/>
    <w:rsid w:val="007456D7"/>
    <w:rsid w:val="00745C22"/>
    <w:rsid w:val="00746AE6"/>
    <w:rsid w:val="00746E2F"/>
    <w:rsid w:val="0075073E"/>
    <w:rsid w:val="00750C7F"/>
    <w:rsid w:val="0075110E"/>
    <w:rsid w:val="00751145"/>
    <w:rsid w:val="0075130E"/>
    <w:rsid w:val="007517C9"/>
    <w:rsid w:val="00751D13"/>
    <w:rsid w:val="00752014"/>
    <w:rsid w:val="007523E3"/>
    <w:rsid w:val="00752915"/>
    <w:rsid w:val="00752A81"/>
    <w:rsid w:val="00752D91"/>
    <w:rsid w:val="00752FCB"/>
    <w:rsid w:val="00753468"/>
    <w:rsid w:val="007535F8"/>
    <w:rsid w:val="007539C4"/>
    <w:rsid w:val="00753ECB"/>
    <w:rsid w:val="00754253"/>
    <w:rsid w:val="00754893"/>
    <w:rsid w:val="007556D1"/>
    <w:rsid w:val="00755A16"/>
    <w:rsid w:val="00755FDB"/>
    <w:rsid w:val="0075626F"/>
    <w:rsid w:val="0075644E"/>
    <w:rsid w:val="00757056"/>
    <w:rsid w:val="007574A3"/>
    <w:rsid w:val="00757EE8"/>
    <w:rsid w:val="007604AD"/>
    <w:rsid w:val="0076117F"/>
    <w:rsid w:val="00761488"/>
    <w:rsid w:val="0076189D"/>
    <w:rsid w:val="00761AEA"/>
    <w:rsid w:val="0076239B"/>
    <w:rsid w:val="0076240F"/>
    <w:rsid w:val="0076265F"/>
    <w:rsid w:val="00762AD4"/>
    <w:rsid w:val="00763024"/>
    <w:rsid w:val="00763795"/>
    <w:rsid w:val="007637FA"/>
    <w:rsid w:val="0076387D"/>
    <w:rsid w:val="0076398A"/>
    <w:rsid w:val="00763BD8"/>
    <w:rsid w:val="0076406B"/>
    <w:rsid w:val="00764677"/>
    <w:rsid w:val="007648B1"/>
    <w:rsid w:val="00766531"/>
    <w:rsid w:val="00766A3B"/>
    <w:rsid w:val="00767336"/>
    <w:rsid w:val="00767993"/>
    <w:rsid w:val="00767A09"/>
    <w:rsid w:val="00767C2A"/>
    <w:rsid w:val="00767F26"/>
    <w:rsid w:val="007700E7"/>
    <w:rsid w:val="0077079D"/>
    <w:rsid w:val="007718B3"/>
    <w:rsid w:val="00772398"/>
    <w:rsid w:val="00772801"/>
    <w:rsid w:val="0077332F"/>
    <w:rsid w:val="00773D36"/>
    <w:rsid w:val="00773D4C"/>
    <w:rsid w:val="00774241"/>
    <w:rsid w:val="00774887"/>
    <w:rsid w:val="00776263"/>
    <w:rsid w:val="007767B7"/>
    <w:rsid w:val="00776D1A"/>
    <w:rsid w:val="00777129"/>
    <w:rsid w:val="007774F7"/>
    <w:rsid w:val="007776B2"/>
    <w:rsid w:val="00777F65"/>
    <w:rsid w:val="00777F76"/>
    <w:rsid w:val="007808D3"/>
    <w:rsid w:val="00781DA7"/>
    <w:rsid w:val="0078235F"/>
    <w:rsid w:val="00782923"/>
    <w:rsid w:val="00782B31"/>
    <w:rsid w:val="00782CB7"/>
    <w:rsid w:val="00783E13"/>
    <w:rsid w:val="007841B6"/>
    <w:rsid w:val="00784684"/>
    <w:rsid w:val="00784AA4"/>
    <w:rsid w:val="007854B0"/>
    <w:rsid w:val="00785961"/>
    <w:rsid w:val="00787FBE"/>
    <w:rsid w:val="00790B3D"/>
    <w:rsid w:val="00790D5D"/>
    <w:rsid w:val="007912B8"/>
    <w:rsid w:val="00791F78"/>
    <w:rsid w:val="0079263D"/>
    <w:rsid w:val="00792D58"/>
    <w:rsid w:val="00793BAB"/>
    <w:rsid w:val="00793F9D"/>
    <w:rsid w:val="00794880"/>
    <w:rsid w:val="00794A56"/>
    <w:rsid w:val="00794B21"/>
    <w:rsid w:val="00795103"/>
    <w:rsid w:val="00795F16"/>
    <w:rsid w:val="00796541"/>
    <w:rsid w:val="00796833"/>
    <w:rsid w:val="00797A8D"/>
    <w:rsid w:val="007A032D"/>
    <w:rsid w:val="007A0626"/>
    <w:rsid w:val="007A0C26"/>
    <w:rsid w:val="007A25BE"/>
    <w:rsid w:val="007A26DA"/>
    <w:rsid w:val="007A2730"/>
    <w:rsid w:val="007A29FD"/>
    <w:rsid w:val="007A301B"/>
    <w:rsid w:val="007A3566"/>
    <w:rsid w:val="007A374B"/>
    <w:rsid w:val="007A44CF"/>
    <w:rsid w:val="007A4730"/>
    <w:rsid w:val="007A49C1"/>
    <w:rsid w:val="007A4CF1"/>
    <w:rsid w:val="007A51D5"/>
    <w:rsid w:val="007A5469"/>
    <w:rsid w:val="007A5C42"/>
    <w:rsid w:val="007A65FB"/>
    <w:rsid w:val="007B0055"/>
    <w:rsid w:val="007B0652"/>
    <w:rsid w:val="007B0EBF"/>
    <w:rsid w:val="007B1226"/>
    <w:rsid w:val="007B18C3"/>
    <w:rsid w:val="007B3F36"/>
    <w:rsid w:val="007B403B"/>
    <w:rsid w:val="007B4BD0"/>
    <w:rsid w:val="007B4BDB"/>
    <w:rsid w:val="007B4DBD"/>
    <w:rsid w:val="007B4E6C"/>
    <w:rsid w:val="007B50BB"/>
    <w:rsid w:val="007B750B"/>
    <w:rsid w:val="007C0AFF"/>
    <w:rsid w:val="007C1810"/>
    <w:rsid w:val="007C29E4"/>
    <w:rsid w:val="007C353C"/>
    <w:rsid w:val="007C3793"/>
    <w:rsid w:val="007C38E9"/>
    <w:rsid w:val="007C3C47"/>
    <w:rsid w:val="007C4B19"/>
    <w:rsid w:val="007C4FFB"/>
    <w:rsid w:val="007C522A"/>
    <w:rsid w:val="007C54BF"/>
    <w:rsid w:val="007C59A5"/>
    <w:rsid w:val="007C5CEB"/>
    <w:rsid w:val="007C62E8"/>
    <w:rsid w:val="007C6780"/>
    <w:rsid w:val="007C71A3"/>
    <w:rsid w:val="007C755A"/>
    <w:rsid w:val="007C764B"/>
    <w:rsid w:val="007C7F88"/>
    <w:rsid w:val="007D028C"/>
    <w:rsid w:val="007D080C"/>
    <w:rsid w:val="007D0853"/>
    <w:rsid w:val="007D0A48"/>
    <w:rsid w:val="007D0F6B"/>
    <w:rsid w:val="007D1526"/>
    <w:rsid w:val="007D1AFC"/>
    <w:rsid w:val="007D2221"/>
    <w:rsid w:val="007D27A4"/>
    <w:rsid w:val="007D2888"/>
    <w:rsid w:val="007D2F5B"/>
    <w:rsid w:val="007D3A74"/>
    <w:rsid w:val="007D3C76"/>
    <w:rsid w:val="007D4C7F"/>
    <w:rsid w:val="007D4C94"/>
    <w:rsid w:val="007D579A"/>
    <w:rsid w:val="007D591F"/>
    <w:rsid w:val="007D62DF"/>
    <w:rsid w:val="007D68EE"/>
    <w:rsid w:val="007D6BE3"/>
    <w:rsid w:val="007D7584"/>
    <w:rsid w:val="007D78BB"/>
    <w:rsid w:val="007D7CF1"/>
    <w:rsid w:val="007E05B9"/>
    <w:rsid w:val="007E28D0"/>
    <w:rsid w:val="007E3914"/>
    <w:rsid w:val="007E3A83"/>
    <w:rsid w:val="007E414C"/>
    <w:rsid w:val="007E45C4"/>
    <w:rsid w:val="007E4689"/>
    <w:rsid w:val="007E5168"/>
    <w:rsid w:val="007E5BA9"/>
    <w:rsid w:val="007E6A52"/>
    <w:rsid w:val="007E6CCA"/>
    <w:rsid w:val="007E76B9"/>
    <w:rsid w:val="007E79F6"/>
    <w:rsid w:val="007F0FB7"/>
    <w:rsid w:val="007F1881"/>
    <w:rsid w:val="007F1BE0"/>
    <w:rsid w:val="007F1C38"/>
    <w:rsid w:val="007F2D6D"/>
    <w:rsid w:val="007F41B8"/>
    <w:rsid w:val="007F41CF"/>
    <w:rsid w:val="007F4999"/>
    <w:rsid w:val="007F6990"/>
    <w:rsid w:val="007F6A87"/>
    <w:rsid w:val="007F7394"/>
    <w:rsid w:val="007F77C4"/>
    <w:rsid w:val="007F7ECA"/>
    <w:rsid w:val="00800143"/>
    <w:rsid w:val="00800191"/>
    <w:rsid w:val="00800A81"/>
    <w:rsid w:val="008017A0"/>
    <w:rsid w:val="008023A8"/>
    <w:rsid w:val="0080356D"/>
    <w:rsid w:val="00803BBE"/>
    <w:rsid w:val="00804381"/>
    <w:rsid w:val="008049B4"/>
    <w:rsid w:val="00804D94"/>
    <w:rsid w:val="0080583E"/>
    <w:rsid w:val="008064B6"/>
    <w:rsid w:val="008067C5"/>
    <w:rsid w:val="0081010B"/>
    <w:rsid w:val="008108E6"/>
    <w:rsid w:val="00810C4A"/>
    <w:rsid w:val="0081196B"/>
    <w:rsid w:val="00811D18"/>
    <w:rsid w:val="008131ED"/>
    <w:rsid w:val="00813244"/>
    <w:rsid w:val="008134CC"/>
    <w:rsid w:val="0081393B"/>
    <w:rsid w:val="00813D15"/>
    <w:rsid w:val="00813F96"/>
    <w:rsid w:val="00814341"/>
    <w:rsid w:val="0081456A"/>
    <w:rsid w:val="0081471C"/>
    <w:rsid w:val="00814ABA"/>
    <w:rsid w:val="0081524B"/>
    <w:rsid w:val="00815B36"/>
    <w:rsid w:val="008161BC"/>
    <w:rsid w:val="00816359"/>
    <w:rsid w:val="008168BE"/>
    <w:rsid w:val="00816ECD"/>
    <w:rsid w:val="00816EFF"/>
    <w:rsid w:val="0081720B"/>
    <w:rsid w:val="008202F6"/>
    <w:rsid w:val="0082033F"/>
    <w:rsid w:val="0082047D"/>
    <w:rsid w:val="00820BAC"/>
    <w:rsid w:val="00821459"/>
    <w:rsid w:val="008214C2"/>
    <w:rsid w:val="00822145"/>
    <w:rsid w:val="00822B34"/>
    <w:rsid w:val="00823711"/>
    <w:rsid w:val="008241A2"/>
    <w:rsid w:val="008244F7"/>
    <w:rsid w:val="008246C9"/>
    <w:rsid w:val="00824EDB"/>
    <w:rsid w:val="00825411"/>
    <w:rsid w:val="00827711"/>
    <w:rsid w:val="00830444"/>
    <w:rsid w:val="00830DAF"/>
    <w:rsid w:val="00831107"/>
    <w:rsid w:val="00831A18"/>
    <w:rsid w:val="008331E4"/>
    <w:rsid w:val="00833861"/>
    <w:rsid w:val="00833A47"/>
    <w:rsid w:val="00834141"/>
    <w:rsid w:val="00834761"/>
    <w:rsid w:val="00834F89"/>
    <w:rsid w:val="0083516A"/>
    <w:rsid w:val="008353D7"/>
    <w:rsid w:val="0083644F"/>
    <w:rsid w:val="00836758"/>
    <w:rsid w:val="008369E2"/>
    <w:rsid w:val="00836A6A"/>
    <w:rsid w:val="00836BF3"/>
    <w:rsid w:val="008401FD"/>
    <w:rsid w:val="00840AAA"/>
    <w:rsid w:val="00841816"/>
    <w:rsid w:val="00842006"/>
    <w:rsid w:val="00842020"/>
    <w:rsid w:val="00842095"/>
    <w:rsid w:val="0084245D"/>
    <w:rsid w:val="00842636"/>
    <w:rsid w:val="00842A4F"/>
    <w:rsid w:val="00843217"/>
    <w:rsid w:val="0084397D"/>
    <w:rsid w:val="00843C52"/>
    <w:rsid w:val="00844427"/>
    <w:rsid w:val="00844C40"/>
    <w:rsid w:val="00844EF7"/>
    <w:rsid w:val="00844FFB"/>
    <w:rsid w:val="0084511C"/>
    <w:rsid w:val="00845555"/>
    <w:rsid w:val="008457DB"/>
    <w:rsid w:val="00845FA9"/>
    <w:rsid w:val="00847CB0"/>
    <w:rsid w:val="00847DFD"/>
    <w:rsid w:val="0085012D"/>
    <w:rsid w:val="00850158"/>
    <w:rsid w:val="00850E1B"/>
    <w:rsid w:val="008520E0"/>
    <w:rsid w:val="0085219D"/>
    <w:rsid w:val="00853637"/>
    <w:rsid w:val="0085426F"/>
    <w:rsid w:val="0085475B"/>
    <w:rsid w:val="00854CB2"/>
    <w:rsid w:val="00854DBC"/>
    <w:rsid w:val="00855178"/>
    <w:rsid w:val="00855451"/>
    <w:rsid w:val="0085567F"/>
    <w:rsid w:val="00855F69"/>
    <w:rsid w:val="008561A8"/>
    <w:rsid w:val="00857B34"/>
    <w:rsid w:val="00857DCA"/>
    <w:rsid w:val="00857DF7"/>
    <w:rsid w:val="00860276"/>
    <w:rsid w:val="008610AB"/>
    <w:rsid w:val="008618E5"/>
    <w:rsid w:val="00861AD8"/>
    <w:rsid w:val="00861B43"/>
    <w:rsid w:val="00861E74"/>
    <w:rsid w:val="008620EA"/>
    <w:rsid w:val="008624F6"/>
    <w:rsid w:val="008626B3"/>
    <w:rsid w:val="00863587"/>
    <w:rsid w:val="00863AF8"/>
    <w:rsid w:val="00863FAF"/>
    <w:rsid w:val="00864050"/>
    <w:rsid w:val="00864267"/>
    <w:rsid w:val="00864BCE"/>
    <w:rsid w:val="00865507"/>
    <w:rsid w:val="00865BFB"/>
    <w:rsid w:val="00865DED"/>
    <w:rsid w:val="008667A9"/>
    <w:rsid w:val="00866C83"/>
    <w:rsid w:val="00867988"/>
    <w:rsid w:val="00867F5C"/>
    <w:rsid w:val="0087008F"/>
    <w:rsid w:val="00870363"/>
    <w:rsid w:val="00871292"/>
    <w:rsid w:val="0087275D"/>
    <w:rsid w:val="00872E08"/>
    <w:rsid w:val="0087323F"/>
    <w:rsid w:val="008733D3"/>
    <w:rsid w:val="00873A09"/>
    <w:rsid w:val="00874494"/>
    <w:rsid w:val="00874A53"/>
    <w:rsid w:val="008750AC"/>
    <w:rsid w:val="00876182"/>
    <w:rsid w:val="00876261"/>
    <w:rsid w:val="008762E7"/>
    <w:rsid w:val="0087673B"/>
    <w:rsid w:val="0087688A"/>
    <w:rsid w:val="00876DD9"/>
    <w:rsid w:val="008775B4"/>
    <w:rsid w:val="008779CF"/>
    <w:rsid w:val="00877C46"/>
    <w:rsid w:val="00877CEA"/>
    <w:rsid w:val="00880011"/>
    <w:rsid w:val="008804BF"/>
    <w:rsid w:val="00880C65"/>
    <w:rsid w:val="008811E0"/>
    <w:rsid w:val="00881468"/>
    <w:rsid w:val="008816AD"/>
    <w:rsid w:val="00881700"/>
    <w:rsid w:val="00881D3A"/>
    <w:rsid w:val="008823FD"/>
    <w:rsid w:val="00882418"/>
    <w:rsid w:val="0088261B"/>
    <w:rsid w:val="0088280A"/>
    <w:rsid w:val="00883210"/>
    <w:rsid w:val="008832DD"/>
    <w:rsid w:val="008833E1"/>
    <w:rsid w:val="008834CE"/>
    <w:rsid w:val="00883DEA"/>
    <w:rsid w:val="00884EA0"/>
    <w:rsid w:val="00885AD1"/>
    <w:rsid w:val="00886687"/>
    <w:rsid w:val="00886926"/>
    <w:rsid w:val="00886F0D"/>
    <w:rsid w:val="00887165"/>
    <w:rsid w:val="008872A8"/>
    <w:rsid w:val="008872CC"/>
    <w:rsid w:val="008877F4"/>
    <w:rsid w:val="00887AB5"/>
    <w:rsid w:val="00887CFD"/>
    <w:rsid w:val="008905D1"/>
    <w:rsid w:val="00890B93"/>
    <w:rsid w:val="00891550"/>
    <w:rsid w:val="00891C6D"/>
    <w:rsid w:val="008922B9"/>
    <w:rsid w:val="00892CE4"/>
    <w:rsid w:val="0089324C"/>
    <w:rsid w:val="00893343"/>
    <w:rsid w:val="0089394F"/>
    <w:rsid w:val="008942D3"/>
    <w:rsid w:val="00894ED6"/>
    <w:rsid w:val="0089508B"/>
    <w:rsid w:val="008959FC"/>
    <w:rsid w:val="00896FBF"/>
    <w:rsid w:val="008970E6"/>
    <w:rsid w:val="008972E8"/>
    <w:rsid w:val="00897572"/>
    <w:rsid w:val="00897A74"/>
    <w:rsid w:val="008A18A6"/>
    <w:rsid w:val="008A1AC9"/>
    <w:rsid w:val="008A1F94"/>
    <w:rsid w:val="008A21F7"/>
    <w:rsid w:val="008A3570"/>
    <w:rsid w:val="008A389F"/>
    <w:rsid w:val="008A6308"/>
    <w:rsid w:val="008A651B"/>
    <w:rsid w:val="008A68B4"/>
    <w:rsid w:val="008A6CE6"/>
    <w:rsid w:val="008A6F10"/>
    <w:rsid w:val="008B0429"/>
    <w:rsid w:val="008B0E94"/>
    <w:rsid w:val="008B0F8D"/>
    <w:rsid w:val="008B1056"/>
    <w:rsid w:val="008B10FA"/>
    <w:rsid w:val="008B180A"/>
    <w:rsid w:val="008B1B5E"/>
    <w:rsid w:val="008B28FE"/>
    <w:rsid w:val="008B2B28"/>
    <w:rsid w:val="008B3ECF"/>
    <w:rsid w:val="008B5B3A"/>
    <w:rsid w:val="008B5D9E"/>
    <w:rsid w:val="008B6B36"/>
    <w:rsid w:val="008B7B1C"/>
    <w:rsid w:val="008C1336"/>
    <w:rsid w:val="008C1AC2"/>
    <w:rsid w:val="008C217E"/>
    <w:rsid w:val="008C23A1"/>
    <w:rsid w:val="008C24AC"/>
    <w:rsid w:val="008C24E1"/>
    <w:rsid w:val="008C2690"/>
    <w:rsid w:val="008C2DF1"/>
    <w:rsid w:val="008C3826"/>
    <w:rsid w:val="008C3D46"/>
    <w:rsid w:val="008C5155"/>
    <w:rsid w:val="008C5293"/>
    <w:rsid w:val="008C530D"/>
    <w:rsid w:val="008C5B6A"/>
    <w:rsid w:val="008C5C8D"/>
    <w:rsid w:val="008C5D6A"/>
    <w:rsid w:val="008C61A1"/>
    <w:rsid w:val="008C6404"/>
    <w:rsid w:val="008C6795"/>
    <w:rsid w:val="008C6A1E"/>
    <w:rsid w:val="008C74DA"/>
    <w:rsid w:val="008C7B57"/>
    <w:rsid w:val="008D02E4"/>
    <w:rsid w:val="008D053C"/>
    <w:rsid w:val="008D11CC"/>
    <w:rsid w:val="008D11F5"/>
    <w:rsid w:val="008D156F"/>
    <w:rsid w:val="008D17E4"/>
    <w:rsid w:val="008D1DFB"/>
    <w:rsid w:val="008D2292"/>
    <w:rsid w:val="008D3146"/>
    <w:rsid w:val="008D44A1"/>
    <w:rsid w:val="008D54B6"/>
    <w:rsid w:val="008D5CB2"/>
    <w:rsid w:val="008D7D0E"/>
    <w:rsid w:val="008E058E"/>
    <w:rsid w:val="008E13FA"/>
    <w:rsid w:val="008E1553"/>
    <w:rsid w:val="008E208D"/>
    <w:rsid w:val="008E2182"/>
    <w:rsid w:val="008E2CC6"/>
    <w:rsid w:val="008E2FA2"/>
    <w:rsid w:val="008E3623"/>
    <w:rsid w:val="008E3974"/>
    <w:rsid w:val="008E40ED"/>
    <w:rsid w:val="008E452B"/>
    <w:rsid w:val="008E477D"/>
    <w:rsid w:val="008E49E0"/>
    <w:rsid w:val="008E678B"/>
    <w:rsid w:val="008E6DB9"/>
    <w:rsid w:val="008F0BCB"/>
    <w:rsid w:val="008F0E08"/>
    <w:rsid w:val="008F133A"/>
    <w:rsid w:val="008F148B"/>
    <w:rsid w:val="008F1C77"/>
    <w:rsid w:val="008F1FC3"/>
    <w:rsid w:val="008F2740"/>
    <w:rsid w:val="008F2772"/>
    <w:rsid w:val="008F2E6F"/>
    <w:rsid w:val="008F328D"/>
    <w:rsid w:val="008F3AE8"/>
    <w:rsid w:val="008F477F"/>
    <w:rsid w:val="008F4B5D"/>
    <w:rsid w:val="008F4FA4"/>
    <w:rsid w:val="008F5139"/>
    <w:rsid w:val="008F5A38"/>
    <w:rsid w:val="008F5F97"/>
    <w:rsid w:val="008F63FD"/>
    <w:rsid w:val="008F6714"/>
    <w:rsid w:val="008F67B7"/>
    <w:rsid w:val="008F69BC"/>
    <w:rsid w:val="008F6D92"/>
    <w:rsid w:val="008F7042"/>
    <w:rsid w:val="008F7232"/>
    <w:rsid w:val="009001B0"/>
    <w:rsid w:val="0090024A"/>
    <w:rsid w:val="009003D8"/>
    <w:rsid w:val="009010F9"/>
    <w:rsid w:val="00901965"/>
    <w:rsid w:val="0090250F"/>
    <w:rsid w:val="00902BCA"/>
    <w:rsid w:val="00903365"/>
    <w:rsid w:val="009050AB"/>
    <w:rsid w:val="00906429"/>
    <w:rsid w:val="009066AD"/>
    <w:rsid w:val="00906984"/>
    <w:rsid w:val="00906AE6"/>
    <w:rsid w:val="00907D92"/>
    <w:rsid w:val="00910672"/>
    <w:rsid w:val="00911145"/>
    <w:rsid w:val="00911204"/>
    <w:rsid w:val="0091225F"/>
    <w:rsid w:val="00912743"/>
    <w:rsid w:val="00912A4F"/>
    <w:rsid w:val="00912D10"/>
    <w:rsid w:val="0091328D"/>
    <w:rsid w:val="00913A85"/>
    <w:rsid w:val="00913E27"/>
    <w:rsid w:val="009142E1"/>
    <w:rsid w:val="0091453A"/>
    <w:rsid w:val="0091479B"/>
    <w:rsid w:val="00914CFB"/>
    <w:rsid w:val="00915C98"/>
    <w:rsid w:val="00916684"/>
    <w:rsid w:val="00916CBC"/>
    <w:rsid w:val="00916D13"/>
    <w:rsid w:val="00917B73"/>
    <w:rsid w:val="00917FCA"/>
    <w:rsid w:val="00920319"/>
    <w:rsid w:val="009207C3"/>
    <w:rsid w:val="00920A47"/>
    <w:rsid w:val="00921426"/>
    <w:rsid w:val="009221E8"/>
    <w:rsid w:val="00923547"/>
    <w:rsid w:val="00923C35"/>
    <w:rsid w:val="00923FFB"/>
    <w:rsid w:val="009241BD"/>
    <w:rsid w:val="0092484B"/>
    <w:rsid w:val="00925FD5"/>
    <w:rsid w:val="00926771"/>
    <w:rsid w:val="00926B1E"/>
    <w:rsid w:val="00927314"/>
    <w:rsid w:val="00927423"/>
    <w:rsid w:val="00927EC6"/>
    <w:rsid w:val="0093059E"/>
    <w:rsid w:val="00931E8C"/>
    <w:rsid w:val="00931F80"/>
    <w:rsid w:val="00932377"/>
    <w:rsid w:val="0093239F"/>
    <w:rsid w:val="00933825"/>
    <w:rsid w:val="0093487C"/>
    <w:rsid w:val="00934992"/>
    <w:rsid w:val="009349C4"/>
    <w:rsid w:val="009349D7"/>
    <w:rsid w:val="009353C5"/>
    <w:rsid w:val="009354EA"/>
    <w:rsid w:val="0093562D"/>
    <w:rsid w:val="009365DC"/>
    <w:rsid w:val="00936EE8"/>
    <w:rsid w:val="00937423"/>
    <w:rsid w:val="0093760E"/>
    <w:rsid w:val="009404B2"/>
    <w:rsid w:val="0094063E"/>
    <w:rsid w:val="009406FC"/>
    <w:rsid w:val="00940758"/>
    <w:rsid w:val="009409F6"/>
    <w:rsid w:val="009413C5"/>
    <w:rsid w:val="00941D78"/>
    <w:rsid w:val="009420A5"/>
    <w:rsid w:val="00942815"/>
    <w:rsid w:val="009428F9"/>
    <w:rsid w:val="00943606"/>
    <w:rsid w:val="009437A9"/>
    <w:rsid w:val="00945EB5"/>
    <w:rsid w:val="009462C5"/>
    <w:rsid w:val="00946348"/>
    <w:rsid w:val="00946FBC"/>
    <w:rsid w:val="00947DEC"/>
    <w:rsid w:val="00947F3D"/>
    <w:rsid w:val="00950978"/>
    <w:rsid w:val="0095147E"/>
    <w:rsid w:val="00951AA7"/>
    <w:rsid w:val="00951E49"/>
    <w:rsid w:val="0095217E"/>
    <w:rsid w:val="00952DE6"/>
    <w:rsid w:val="00953772"/>
    <w:rsid w:val="0095438D"/>
    <w:rsid w:val="0095496E"/>
    <w:rsid w:val="009549F0"/>
    <w:rsid w:val="00954D41"/>
    <w:rsid w:val="00954D83"/>
    <w:rsid w:val="00955524"/>
    <w:rsid w:val="009555BF"/>
    <w:rsid w:val="00955F7B"/>
    <w:rsid w:val="00957749"/>
    <w:rsid w:val="00957A6C"/>
    <w:rsid w:val="00960318"/>
    <w:rsid w:val="009607C8"/>
    <w:rsid w:val="00961314"/>
    <w:rsid w:val="00961B94"/>
    <w:rsid w:val="0096241C"/>
    <w:rsid w:val="00963240"/>
    <w:rsid w:val="00963575"/>
    <w:rsid w:val="009637F1"/>
    <w:rsid w:val="00963B20"/>
    <w:rsid w:val="00964055"/>
    <w:rsid w:val="00964CF2"/>
    <w:rsid w:val="00965989"/>
    <w:rsid w:val="00965A3A"/>
    <w:rsid w:val="00966016"/>
    <w:rsid w:val="00967805"/>
    <w:rsid w:val="00967807"/>
    <w:rsid w:val="009716D0"/>
    <w:rsid w:val="00971816"/>
    <w:rsid w:val="009724B8"/>
    <w:rsid w:val="00972C81"/>
    <w:rsid w:val="00973392"/>
    <w:rsid w:val="00973791"/>
    <w:rsid w:val="00973B90"/>
    <w:rsid w:val="00974C9B"/>
    <w:rsid w:val="00974CEF"/>
    <w:rsid w:val="00975207"/>
    <w:rsid w:val="00975807"/>
    <w:rsid w:val="0097584A"/>
    <w:rsid w:val="00975DA8"/>
    <w:rsid w:val="00976B66"/>
    <w:rsid w:val="00976C63"/>
    <w:rsid w:val="00977080"/>
    <w:rsid w:val="00977405"/>
    <w:rsid w:val="00977655"/>
    <w:rsid w:val="00977B32"/>
    <w:rsid w:val="0098051E"/>
    <w:rsid w:val="009805D6"/>
    <w:rsid w:val="009806A1"/>
    <w:rsid w:val="00980A6B"/>
    <w:rsid w:val="009817BC"/>
    <w:rsid w:val="009825C4"/>
    <w:rsid w:val="00982AA4"/>
    <w:rsid w:val="0098300F"/>
    <w:rsid w:val="00984E4B"/>
    <w:rsid w:val="009857F3"/>
    <w:rsid w:val="00985AF3"/>
    <w:rsid w:val="009868F6"/>
    <w:rsid w:val="00986B1A"/>
    <w:rsid w:val="00986C33"/>
    <w:rsid w:val="00986CF5"/>
    <w:rsid w:val="00987344"/>
    <w:rsid w:val="00987B82"/>
    <w:rsid w:val="00987DBF"/>
    <w:rsid w:val="0099054D"/>
    <w:rsid w:val="00990E9C"/>
    <w:rsid w:val="009916B3"/>
    <w:rsid w:val="00991D58"/>
    <w:rsid w:val="0099200D"/>
    <w:rsid w:val="009928B9"/>
    <w:rsid w:val="00993995"/>
    <w:rsid w:val="00993BAB"/>
    <w:rsid w:val="0099502E"/>
    <w:rsid w:val="00995844"/>
    <w:rsid w:val="0099622F"/>
    <w:rsid w:val="0099632E"/>
    <w:rsid w:val="009966A6"/>
    <w:rsid w:val="00996C60"/>
    <w:rsid w:val="009A061D"/>
    <w:rsid w:val="009A0BC6"/>
    <w:rsid w:val="009A0BEE"/>
    <w:rsid w:val="009A1146"/>
    <w:rsid w:val="009A21FB"/>
    <w:rsid w:val="009A3765"/>
    <w:rsid w:val="009A3C70"/>
    <w:rsid w:val="009A3F8A"/>
    <w:rsid w:val="009A4980"/>
    <w:rsid w:val="009A4D90"/>
    <w:rsid w:val="009A5A1A"/>
    <w:rsid w:val="009A5D7B"/>
    <w:rsid w:val="009A6E49"/>
    <w:rsid w:val="009A7015"/>
    <w:rsid w:val="009A7535"/>
    <w:rsid w:val="009A761F"/>
    <w:rsid w:val="009A7651"/>
    <w:rsid w:val="009B167F"/>
    <w:rsid w:val="009B1B86"/>
    <w:rsid w:val="009B2345"/>
    <w:rsid w:val="009B2AFC"/>
    <w:rsid w:val="009B2E4C"/>
    <w:rsid w:val="009B304E"/>
    <w:rsid w:val="009B3D81"/>
    <w:rsid w:val="009B3F38"/>
    <w:rsid w:val="009B4AC9"/>
    <w:rsid w:val="009B5832"/>
    <w:rsid w:val="009B5B3E"/>
    <w:rsid w:val="009B6684"/>
    <w:rsid w:val="009B6BB8"/>
    <w:rsid w:val="009B7580"/>
    <w:rsid w:val="009B7668"/>
    <w:rsid w:val="009B7F04"/>
    <w:rsid w:val="009C044A"/>
    <w:rsid w:val="009C0BC1"/>
    <w:rsid w:val="009C0E20"/>
    <w:rsid w:val="009C120D"/>
    <w:rsid w:val="009C16A1"/>
    <w:rsid w:val="009C2522"/>
    <w:rsid w:val="009C25E0"/>
    <w:rsid w:val="009C2B20"/>
    <w:rsid w:val="009C2D03"/>
    <w:rsid w:val="009C37E5"/>
    <w:rsid w:val="009C3C96"/>
    <w:rsid w:val="009C4108"/>
    <w:rsid w:val="009C4383"/>
    <w:rsid w:val="009C4CFA"/>
    <w:rsid w:val="009C5A17"/>
    <w:rsid w:val="009C5E32"/>
    <w:rsid w:val="009C5F19"/>
    <w:rsid w:val="009C6810"/>
    <w:rsid w:val="009C6A82"/>
    <w:rsid w:val="009C6A90"/>
    <w:rsid w:val="009C7465"/>
    <w:rsid w:val="009C7958"/>
    <w:rsid w:val="009C7B30"/>
    <w:rsid w:val="009C7D38"/>
    <w:rsid w:val="009C7EAF"/>
    <w:rsid w:val="009D00EF"/>
    <w:rsid w:val="009D1AA6"/>
    <w:rsid w:val="009D2648"/>
    <w:rsid w:val="009D2FB0"/>
    <w:rsid w:val="009D30C7"/>
    <w:rsid w:val="009D3401"/>
    <w:rsid w:val="009D3963"/>
    <w:rsid w:val="009D39FA"/>
    <w:rsid w:val="009D440E"/>
    <w:rsid w:val="009D4475"/>
    <w:rsid w:val="009D4B4B"/>
    <w:rsid w:val="009D513D"/>
    <w:rsid w:val="009D5154"/>
    <w:rsid w:val="009D5E74"/>
    <w:rsid w:val="009D5F64"/>
    <w:rsid w:val="009D6608"/>
    <w:rsid w:val="009D6D37"/>
    <w:rsid w:val="009E08EE"/>
    <w:rsid w:val="009E1705"/>
    <w:rsid w:val="009E1945"/>
    <w:rsid w:val="009E1B48"/>
    <w:rsid w:val="009E22BD"/>
    <w:rsid w:val="009E23C2"/>
    <w:rsid w:val="009E29B3"/>
    <w:rsid w:val="009E3704"/>
    <w:rsid w:val="009E38C8"/>
    <w:rsid w:val="009E3B20"/>
    <w:rsid w:val="009E4598"/>
    <w:rsid w:val="009E5E6B"/>
    <w:rsid w:val="009E5ECB"/>
    <w:rsid w:val="009E6562"/>
    <w:rsid w:val="009E720D"/>
    <w:rsid w:val="009E7BCB"/>
    <w:rsid w:val="009E7C09"/>
    <w:rsid w:val="009E7D08"/>
    <w:rsid w:val="009F00B1"/>
    <w:rsid w:val="009F00B2"/>
    <w:rsid w:val="009F14DF"/>
    <w:rsid w:val="009F155F"/>
    <w:rsid w:val="009F1714"/>
    <w:rsid w:val="009F186E"/>
    <w:rsid w:val="009F1F98"/>
    <w:rsid w:val="009F28BF"/>
    <w:rsid w:val="009F383A"/>
    <w:rsid w:val="009F3A75"/>
    <w:rsid w:val="009F4202"/>
    <w:rsid w:val="009F4381"/>
    <w:rsid w:val="009F5544"/>
    <w:rsid w:val="00A007A8"/>
    <w:rsid w:val="00A00814"/>
    <w:rsid w:val="00A00A5F"/>
    <w:rsid w:val="00A02B1C"/>
    <w:rsid w:val="00A03495"/>
    <w:rsid w:val="00A03C36"/>
    <w:rsid w:val="00A03EF6"/>
    <w:rsid w:val="00A03FB4"/>
    <w:rsid w:val="00A04374"/>
    <w:rsid w:val="00A04849"/>
    <w:rsid w:val="00A04F19"/>
    <w:rsid w:val="00A05551"/>
    <w:rsid w:val="00A05B4A"/>
    <w:rsid w:val="00A05D97"/>
    <w:rsid w:val="00A05FB7"/>
    <w:rsid w:val="00A060DC"/>
    <w:rsid w:val="00A062F0"/>
    <w:rsid w:val="00A063DE"/>
    <w:rsid w:val="00A06521"/>
    <w:rsid w:val="00A06F54"/>
    <w:rsid w:val="00A07DCD"/>
    <w:rsid w:val="00A11589"/>
    <w:rsid w:val="00A1176B"/>
    <w:rsid w:val="00A13014"/>
    <w:rsid w:val="00A13366"/>
    <w:rsid w:val="00A1336A"/>
    <w:rsid w:val="00A135B6"/>
    <w:rsid w:val="00A1362C"/>
    <w:rsid w:val="00A13696"/>
    <w:rsid w:val="00A13781"/>
    <w:rsid w:val="00A139BF"/>
    <w:rsid w:val="00A14214"/>
    <w:rsid w:val="00A144A5"/>
    <w:rsid w:val="00A14F48"/>
    <w:rsid w:val="00A15107"/>
    <w:rsid w:val="00A157B8"/>
    <w:rsid w:val="00A15D22"/>
    <w:rsid w:val="00A16340"/>
    <w:rsid w:val="00A16415"/>
    <w:rsid w:val="00A16A1A"/>
    <w:rsid w:val="00A17A90"/>
    <w:rsid w:val="00A21000"/>
    <w:rsid w:val="00A21E02"/>
    <w:rsid w:val="00A2214A"/>
    <w:rsid w:val="00A22444"/>
    <w:rsid w:val="00A224B8"/>
    <w:rsid w:val="00A22757"/>
    <w:rsid w:val="00A22E1F"/>
    <w:rsid w:val="00A23726"/>
    <w:rsid w:val="00A23D7B"/>
    <w:rsid w:val="00A2420D"/>
    <w:rsid w:val="00A2478D"/>
    <w:rsid w:val="00A24AEC"/>
    <w:rsid w:val="00A24CB6"/>
    <w:rsid w:val="00A24F2F"/>
    <w:rsid w:val="00A25DBF"/>
    <w:rsid w:val="00A25DFE"/>
    <w:rsid w:val="00A26144"/>
    <w:rsid w:val="00A26405"/>
    <w:rsid w:val="00A272A8"/>
    <w:rsid w:val="00A27604"/>
    <w:rsid w:val="00A27D48"/>
    <w:rsid w:val="00A27FBF"/>
    <w:rsid w:val="00A30E80"/>
    <w:rsid w:val="00A30E91"/>
    <w:rsid w:val="00A31A32"/>
    <w:rsid w:val="00A337AF"/>
    <w:rsid w:val="00A33BD8"/>
    <w:rsid w:val="00A33E89"/>
    <w:rsid w:val="00A34655"/>
    <w:rsid w:val="00A35BEB"/>
    <w:rsid w:val="00A36E6D"/>
    <w:rsid w:val="00A36F57"/>
    <w:rsid w:val="00A40545"/>
    <w:rsid w:val="00A408B5"/>
    <w:rsid w:val="00A41424"/>
    <w:rsid w:val="00A41924"/>
    <w:rsid w:val="00A41FE0"/>
    <w:rsid w:val="00A4272B"/>
    <w:rsid w:val="00A42898"/>
    <w:rsid w:val="00A429A1"/>
    <w:rsid w:val="00A42E18"/>
    <w:rsid w:val="00A45397"/>
    <w:rsid w:val="00A45E68"/>
    <w:rsid w:val="00A46BBD"/>
    <w:rsid w:val="00A46EDB"/>
    <w:rsid w:val="00A4753B"/>
    <w:rsid w:val="00A47AFD"/>
    <w:rsid w:val="00A47FA8"/>
    <w:rsid w:val="00A47FF0"/>
    <w:rsid w:val="00A50A3A"/>
    <w:rsid w:val="00A50E57"/>
    <w:rsid w:val="00A50E79"/>
    <w:rsid w:val="00A520E1"/>
    <w:rsid w:val="00A52653"/>
    <w:rsid w:val="00A52AAE"/>
    <w:rsid w:val="00A52EFD"/>
    <w:rsid w:val="00A52F30"/>
    <w:rsid w:val="00A53269"/>
    <w:rsid w:val="00A541B9"/>
    <w:rsid w:val="00A55402"/>
    <w:rsid w:val="00A5557C"/>
    <w:rsid w:val="00A56381"/>
    <w:rsid w:val="00A56633"/>
    <w:rsid w:val="00A56725"/>
    <w:rsid w:val="00A579C4"/>
    <w:rsid w:val="00A57CDC"/>
    <w:rsid w:val="00A60E9C"/>
    <w:rsid w:val="00A61B7D"/>
    <w:rsid w:val="00A61CF6"/>
    <w:rsid w:val="00A61DE0"/>
    <w:rsid w:val="00A62034"/>
    <w:rsid w:val="00A620FA"/>
    <w:rsid w:val="00A62666"/>
    <w:rsid w:val="00A62922"/>
    <w:rsid w:val="00A62ABE"/>
    <w:rsid w:val="00A62C52"/>
    <w:rsid w:val="00A636A3"/>
    <w:rsid w:val="00A63768"/>
    <w:rsid w:val="00A63935"/>
    <w:rsid w:val="00A64219"/>
    <w:rsid w:val="00A64568"/>
    <w:rsid w:val="00A645B5"/>
    <w:rsid w:val="00A6464C"/>
    <w:rsid w:val="00A65BA3"/>
    <w:rsid w:val="00A667BC"/>
    <w:rsid w:val="00A66844"/>
    <w:rsid w:val="00A678D1"/>
    <w:rsid w:val="00A679BE"/>
    <w:rsid w:val="00A67E70"/>
    <w:rsid w:val="00A700C8"/>
    <w:rsid w:val="00A7034B"/>
    <w:rsid w:val="00A7061C"/>
    <w:rsid w:val="00A71631"/>
    <w:rsid w:val="00A71964"/>
    <w:rsid w:val="00A71B23"/>
    <w:rsid w:val="00A7295D"/>
    <w:rsid w:val="00A72E2B"/>
    <w:rsid w:val="00A72EDB"/>
    <w:rsid w:val="00A7343B"/>
    <w:rsid w:val="00A74A8C"/>
    <w:rsid w:val="00A74ACF"/>
    <w:rsid w:val="00A74C2A"/>
    <w:rsid w:val="00A74E0D"/>
    <w:rsid w:val="00A7520E"/>
    <w:rsid w:val="00A75406"/>
    <w:rsid w:val="00A75605"/>
    <w:rsid w:val="00A759E6"/>
    <w:rsid w:val="00A767D9"/>
    <w:rsid w:val="00A76867"/>
    <w:rsid w:val="00A76912"/>
    <w:rsid w:val="00A76B9A"/>
    <w:rsid w:val="00A77F0F"/>
    <w:rsid w:val="00A80141"/>
    <w:rsid w:val="00A8017A"/>
    <w:rsid w:val="00A809E4"/>
    <w:rsid w:val="00A80FE4"/>
    <w:rsid w:val="00A8107C"/>
    <w:rsid w:val="00A81867"/>
    <w:rsid w:val="00A818C2"/>
    <w:rsid w:val="00A82977"/>
    <w:rsid w:val="00A831E1"/>
    <w:rsid w:val="00A83D70"/>
    <w:rsid w:val="00A83ECF"/>
    <w:rsid w:val="00A84651"/>
    <w:rsid w:val="00A84AA1"/>
    <w:rsid w:val="00A84AF1"/>
    <w:rsid w:val="00A84F17"/>
    <w:rsid w:val="00A850E1"/>
    <w:rsid w:val="00A857DA"/>
    <w:rsid w:val="00A85D5D"/>
    <w:rsid w:val="00A86169"/>
    <w:rsid w:val="00A8649E"/>
    <w:rsid w:val="00A86998"/>
    <w:rsid w:val="00A86D6C"/>
    <w:rsid w:val="00A87A08"/>
    <w:rsid w:val="00A900F2"/>
    <w:rsid w:val="00A90753"/>
    <w:rsid w:val="00A90924"/>
    <w:rsid w:val="00A911A0"/>
    <w:rsid w:val="00A917FB"/>
    <w:rsid w:val="00A9299A"/>
    <w:rsid w:val="00A929F9"/>
    <w:rsid w:val="00A9399E"/>
    <w:rsid w:val="00A94026"/>
    <w:rsid w:val="00A948AA"/>
    <w:rsid w:val="00A94CCF"/>
    <w:rsid w:val="00A95601"/>
    <w:rsid w:val="00A95D54"/>
    <w:rsid w:val="00A961F5"/>
    <w:rsid w:val="00A9661B"/>
    <w:rsid w:val="00A96B49"/>
    <w:rsid w:val="00A97045"/>
    <w:rsid w:val="00A9712B"/>
    <w:rsid w:val="00A9775A"/>
    <w:rsid w:val="00A97BDD"/>
    <w:rsid w:val="00AA0598"/>
    <w:rsid w:val="00AA0CED"/>
    <w:rsid w:val="00AA0FF5"/>
    <w:rsid w:val="00AA1079"/>
    <w:rsid w:val="00AA1672"/>
    <w:rsid w:val="00AA1E23"/>
    <w:rsid w:val="00AA2D94"/>
    <w:rsid w:val="00AA2F2A"/>
    <w:rsid w:val="00AA31DC"/>
    <w:rsid w:val="00AA3600"/>
    <w:rsid w:val="00AA366E"/>
    <w:rsid w:val="00AA446E"/>
    <w:rsid w:val="00AA49B2"/>
    <w:rsid w:val="00AA4EE5"/>
    <w:rsid w:val="00AA5070"/>
    <w:rsid w:val="00AA54DF"/>
    <w:rsid w:val="00AA568E"/>
    <w:rsid w:val="00AA5FBA"/>
    <w:rsid w:val="00AA6C00"/>
    <w:rsid w:val="00AA7497"/>
    <w:rsid w:val="00AA7B4F"/>
    <w:rsid w:val="00AA7C52"/>
    <w:rsid w:val="00AB0A2E"/>
    <w:rsid w:val="00AB12DC"/>
    <w:rsid w:val="00AB2474"/>
    <w:rsid w:val="00AB2B2E"/>
    <w:rsid w:val="00AB2CB8"/>
    <w:rsid w:val="00AB3558"/>
    <w:rsid w:val="00AB3C13"/>
    <w:rsid w:val="00AB4B8A"/>
    <w:rsid w:val="00AB605C"/>
    <w:rsid w:val="00AB6F43"/>
    <w:rsid w:val="00AB75A6"/>
    <w:rsid w:val="00AB7C6A"/>
    <w:rsid w:val="00AC06AC"/>
    <w:rsid w:val="00AC0FCC"/>
    <w:rsid w:val="00AC1B9A"/>
    <w:rsid w:val="00AC1F97"/>
    <w:rsid w:val="00AC366C"/>
    <w:rsid w:val="00AC3CB3"/>
    <w:rsid w:val="00AC3E2F"/>
    <w:rsid w:val="00AC3E8F"/>
    <w:rsid w:val="00AC4D3D"/>
    <w:rsid w:val="00AC53E7"/>
    <w:rsid w:val="00AC59E8"/>
    <w:rsid w:val="00AC5B8D"/>
    <w:rsid w:val="00AC5CB2"/>
    <w:rsid w:val="00AC6217"/>
    <w:rsid w:val="00AC6C4D"/>
    <w:rsid w:val="00AC72E9"/>
    <w:rsid w:val="00AD02A9"/>
    <w:rsid w:val="00AD0A97"/>
    <w:rsid w:val="00AD1291"/>
    <w:rsid w:val="00AD1445"/>
    <w:rsid w:val="00AD16C9"/>
    <w:rsid w:val="00AD26A3"/>
    <w:rsid w:val="00AD3AB8"/>
    <w:rsid w:val="00AD4387"/>
    <w:rsid w:val="00AD4B1A"/>
    <w:rsid w:val="00AD5319"/>
    <w:rsid w:val="00AD629E"/>
    <w:rsid w:val="00AD774F"/>
    <w:rsid w:val="00AE08C7"/>
    <w:rsid w:val="00AE0EA8"/>
    <w:rsid w:val="00AE13C4"/>
    <w:rsid w:val="00AE13CD"/>
    <w:rsid w:val="00AE1C8F"/>
    <w:rsid w:val="00AE1E2D"/>
    <w:rsid w:val="00AE2D6C"/>
    <w:rsid w:val="00AE32C1"/>
    <w:rsid w:val="00AE339F"/>
    <w:rsid w:val="00AE4609"/>
    <w:rsid w:val="00AE589E"/>
    <w:rsid w:val="00AE5974"/>
    <w:rsid w:val="00AE5BC8"/>
    <w:rsid w:val="00AE6055"/>
    <w:rsid w:val="00AE6416"/>
    <w:rsid w:val="00AE6905"/>
    <w:rsid w:val="00AE6AAB"/>
    <w:rsid w:val="00AE771F"/>
    <w:rsid w:val="00AE784B"/>
    <w:rsid w:val="00AE78C8"/>
    <w:rsid w:val="00AE7A33"/>
    <w:rsid w:val="00AF0AEB"/>
    <w:rsid w:val="00AF12C8"/>
    <w:rsid w:val="00AF1508"/>
    <w:rsid w:val="00AF2C8A"/>
    <w:rsid w:val="00AF2D20"/>
    <w:rsid w:val="00AF33EE"/>
    <w:rsid w:val="00AF3B62"/>
    <w:rsid w:val="00AF42D9"/>
    <w:rsid w:val="00AF457A"/>
    <w:rsid w:val="00AF497A"/>
    <w:rsid w:val="00AF5117"/>
    <w:rsid w:val="00AF5268"/>
    <w:rsid w:val="00AF5BC0"/>
    <w:rsid w:val="00AF7565"/>
    <w:rsid w:val="00AF7628"/>
    <w:rsid w:val="00AF788E"/>
    <w:rsid w:val="00B004FD"/>
    <w:rsid w:val="00B00858"/>
    <w:rsid w:val="00B009E0"/>
    <w:rsid w:val="00B02118"/>
    <w:rsid w:val="00B027AD"/>
    <w:rsid w:val="00B05F6E"/>
    <w:rsid w:val="00B06BC7"/>
    <w:rsid w:val="00B06D2E"/>
    <w:rsid w:val="00B06D7C"/>
    <w:rsid w:val="00B06FAC"/>
    <w:rsid w:val="00B07BF3"/>
    <w:rsid w:val="00B10622"/>
    <w:rsid w:val="00B10699"/>
    <w:rsid w:val="00B10898"/>
    <w:rsid w:val="00B116CC"/>
    <w:rsid w:val="00B11A40"/>
    <w:rsid w:val="00B11C16"/>
    <w:rsid w:val="00B12CE5"/>
    <w:rsid w:val="00B131E8"/>
    <w:rsid w:val="00B138DD"/>
    <w:rsid w:val="00B159F4"/>
    <w:rsid w:val="00B16A7F"/>
    <w:rsid w:val="00B1782B"/>
    <w:rsid w:val="00B20094"/>
    <w:rsid w:val="00B200C3"/>
    <w:rsid w:val="00B206A6"/>
    <w:rsid w:val="00B20C59"/>
    <w:rsid w:val="00B20D80"/>
    <w:rsid w:val="00B20F18"/>
    <w:rsid w:val="00B2193E"/>
    <w:rsid w:val="00B21BED"/>
    <w:rsid w:val="00B22D3C"/>
    <w:rsid w:val="00B230FA"/>
    <w:rsid w:val="00B24919"/>
    <w:rsid w:val="00B24C35"/>
    <w:rsid w:val="00B25A4E"/>
    <w:rsid w:val="00B263CC"/>
    <w:rsid w:val="00B26D00"/>
    <w:rsid w:val="00B26FA4"/>
    <w:rsid w:val="00B271A3"/>
    <w:rsid w:val="00B2756F"/>
    <w:rsid w:val="00B2778B"/>
    <w:rsid w:val="00B27C2D"/>
    <w:rsid w:val="00B27EBB"/>
    <w:rsid w:val="00B30247"/>
    <w:rsid w:val="00B308E5"/>
    <w:rsid w:val="00B32C80"/>
    <w:rsid w:val="00B32E70"/>
    <w:rsid w:val="00B3372C"/>
    <w:rsid w:val="00B33CA6"/>
    <w:rsid w:val="00B33D84"/>
    <w:rsid w:val="00B35AA1"/>
    <w:rsid w:val="00B35F0B"/>
    <w:rsid w:val="00B35F76"/>
    <w:rsid w:val="00B35FA1"/>
    <w:rsid w:val="00B369EC"/>
    <w:rsid w:val="00B376FD"/>
    <w:rsid w:val="00B40476"/>
    <w:rsid w:val="00B41988"/>
    <w:rsid w:val="00B41C4C"/>
    <w:rsid w:val="00B41E0A"/>
    <w:rsid w:val="00B41E13"/>
    <w:rsid w:val="00B41F96"/>
    <w:rsid w:val="00B429C5"/>
    <w:rsid w:val="00B42AD9"/>
    <w:rsid w:val="00B43A6D"/>
    <w:rsid w:val="00B44119"/>
    <w:rsid w:val="00B45390"/>
    <w:rsid w:val="00B456B4"/>
    <w:rsid w:val="00B459E5"/>
    <w:rsid w:val="00B46B32"/>
    <w:rsid w:val="00B47006"/>
    <w:rsid w:val="00B472EB"/>
    <w:rsid w:val="00B47725"/>
    <w:rsid w:val="00B47F88"/>
    <w:rsid w:val="00B47FE2"/>
    <w:rsid w:val="00B50527"/>
    <w:rsid w:val="00B50987"/>
    <w:rsid w:val="00B511A2"/>
    <w:rsid w:val="00B51226"/>
    <w:rsid w:val="00B51569"/>
    <w:rsid w:val="00B516C8"/>
    <w:rsid w:val="00B5203E"/>
    <w:rsid w:val="00B523E8"/>
    <w:rsid w:val="00B52E3F"/>
    <w:rsid w:val="00B52F1F"/>
    <w:rsid w:val="00B53C86"/>
    <w:rsid w:val="00B53FCD"/>
    <w:rsid w:val="00B54F9A"/>
    <w:rsid w:val="00B55687"/>
    <w:rsid w:val="00B55E53"/>
    <w:rsid w:val="00B55F47"/>
    <w:rsid w:val="00B56852"/>
    <w:rsid w:val="00B56DCE"/>
    <w:rsid w:val="00B5702B"/>
    <w:rsid w:val="00B5716E"/>
    <w:rsid w:val="00B571F2"/>
    <w:rsid w:val="00B57289"/>
    <w:rsid w:val="00B57EE8"/>
    <w:rsid w:val="00B6148C"/>
    <w:rsid w:val="00B630A6"/>
    <w:rsid w:val="00B63263"/>
    <w:rsid w:val="00B6454A"/>
    <w:rsid w:val="00B652F9"/>
    <w:rsid w:val="00B65670"/>
    <w:rsid w:val="00B65B2C"/>
    <w:rsid w:val="00B65CCF"/>
    <w:rsid w:val="00B65E3C"/>
    <w:rsid w:val="00B670E8"/>
    <w:rsid w:val="00B67996"/>
    <w:rsid w:val="00B67A68"/>
    <w:rsid w:val="00B70B14"/>
    <w:rsid w:val="00B71488"/>
    <w:rsid w:val="00B718D6"/>
    <w:rsid w:val="00B72523"/>
    <w:rsid w:val="00B7337C"/>
    <w:rsid w:val="00B745F3"/>
    <w:rsid w:val="00B74BC8"/>
    <w:rsid w:val="00B74D36"/>
    <w:rsid w:val="00B75149"/>
    <w:rsid w:val="00B76023"/>
    <w:rsid w:val="00B771E1"/>
    <w:rsid w:val="00B77CA8"/>
    <w:rsid w:val="00B8069D"/>
    <w:rsid w:val="00B80716"/>
    <w:rsid w:val="00B80A5B"/>
    <w:rsid w:val="00B80DEB"/>
    <w:rsid w:val="00B81AC3"/>
    <w:rsid w:val="00B81B8B"/>
    <w:rsid w:val="00B81D87"/>
    <w:rsid w:val="00B821E9"/>
    <w:rsid w:val="00B82837"/>
    <w:rsid w:val="00B8286D"/>
    <w:rsid w:val="00B82C76"/>
    <w:rsid w:val="00B84716"/>
    <w:rsid w:val="00B84EF6"/>
    <w:rsid w:val="00B86948"/>
    <w:rsid w:val="00B86A5D"/>
    <w:rsid w:val="00B902A0"/>
    <w:rsid w:val="00B907C8"/>
    <w:rsid w:val="00B9098E"/>
    <w:rsid w:val="00B917FA"/>
    <w:rsid w:val="00B937CB"/>
    <w:rsid w:val="00B9391D"/>
    <w:rsid w:val="00B94157"/>
    <w:rsid w:val="00B94400"/>
    <w:rsid w:val="00B946B7"/>
    <w:rsid w:val="00B96B0D"/>
    <w:rsid w:val="00B97385"/>
    <w:rsid w:val="00B97701"/>
    <w:rsid w:val="00BA105A"/>
    <w:rsid w:val="00BA2F4D"/>
    <w:rsid w:val="00BA36B8"/>
    <w:rsid w:val="00BA66C5"/>
    <w:rsid w:val="00BB0D83"/>
    <w:rsid w:val="00BB14AC"/>
    <w:rsid w:val="00BB1C13"/>
    <w:rsid w:val="00BB1E43"/>
    <w:rsid w:val="00BB2F58"/>
    <w:rsid w:val="00BB3066"/>
    <w:rsid w:val="00BB32A2"/>
    <w:rsid w:val="00BB3516"/>
    <w:rsid w:val="00BB3835"/>
    <w:rsid w:val="00BB5432"/>
    <w:rsid w:val="00BB5644"/>
    <w:rsid w:val="00BB56A8"/>
    <w:rsid w:val="00BB5C7D"/>
    <w:rsid w:val="00BB5FCC"/>
    <w:rsid w:val="00BB70F9"/>
    <w:rsid w:val="00BB7EE5"/>
    <w:rsid w:val="00BC0034"/>
    <w:rsid w:val="00BC0E7B"/>
    <w:rsid w:val="00BC108D"/>
    <w:rsid w:val="00BC195B"/>
    <w:rsid w:val="00BC1B22"/>
    <w:rsid w:val="00BC3421"/>
    <w:rsid w:val="00BC383E"/>
    <w:rsid w:val="00BC3CEB"/>
    <w:rsid w:val="00BC3F72"/>
    <w:rsid w:val="00BC3FF5"/>
    <w:rsid w:val="00BC41D6"/>
    <w:rsid w:val="00BC4410"/>
    <w:rsid w:val="00BC48CB"/>
    <w:rsid w:val="00BC5354"/>
    <w:rsid w:val="00BC53F4"/>
    <w:rsid w:val="00BC578D"/>
    <w:rsid w:val="00BC5B13"/>
    <w:rsid w:val="00BC70FF"/>
    <w:rsid w:val="00BC77B8"/>
    <w:rsid w:val="00BC7B33"/>
    <w:rsid w:val="00BC7F5F"/>
    <w:rsid w:val="00BD0749"/>
    <w:rsid w:val="00BD08AE"/>
    <w:rsid w:val="00BD10FD"/>
    <w:rsid w:val="00BD1D6A"/>
    <w:rsid w:val="00BD24B1"/>
    <w:rsid w:val="00BD3588"/>
    <w:rsid w:val="00BD3968"/>
    <w:rsid w:val="00BD3AF5"/>
    <w:rsid w:val="00BD4F7B"/>
    <w:rsid w:val="00BD51FA"/>
    <w:rsid w:val="00BD577C"/>
    <w:rsid w:val="00BD5B99"/>
    <w:rsid w:val="00BD5CB5"/>
    <w:rsid w:val="00BD5FD5"/>
    <w:rsid w:val="00BD625C"/>
    <w:rsid w:val="00BD67CE"/>
    <w:rsid w:val="00BD6950"/>
    <w:rsid w:val="00BD6E24"/>
    <w:rsid w:val="00BD7600"/>
    <w:rsid w:val="00BD7A80"/>
    <w:rsid w:val="00BD7DFB"/>
    <w:rsid w:val="00BE072E"/>
    <w:rsid w:val="00BE0B24"/>
    <w:rsid w:val="00BE0DAC"/>
    <w:rsid w:val="00BE10CE"/>
    <w:rsid w:val="00BE1CCE"/>
    <w:rsid w:val="00BE200C"/>
    <w:rsid w:val="00BE2079"/>
    <w:rsid w:val="00BE283E"/>
    <w:rsid w:val="00BE2B44"/>
    <w:rsid w:val="00BE39D4"/>
    <w:rsid w:val="00BE4208"/>
    <w:rsid w:val="00BE4CA8"/>
    <w:rsid w:val="00BE4EB6"/>
    <w:rsid w:val="00BE5933"/>
    <w:rsid w:val="00BE5A10"/>
    <w:rsid w:val="00BE6582"/>
    <w:rsid w:val="00BE66E3"/>
    <w:rsid w:val="00BE6C4A"/>
    <w:rsid w:val="00BF0302"/>
    <w:rsid w:val="00BF0532"/>
    <w:rsid w:val="00BF14C4"/>
    <w:rsid w:val="00BF1E3D"/>
    <w:rsid w:val="00BF2A67"/>
    <w:rsid w:val="00BF3AB0"/>
    <w:rsid w:val="00BF46D6"/>
    <w:rsid w:val="00BF55F7"/>
    <w:rsid w:val="00BF6988"/>
    <w:rsid w:val="00BF6BD1"/>
    <w:rsid w:val="00BF703D"/>
    <w:rsid w:val="00BF726C"/>
    <w:rsid w:val="00BF7704"/>
    <w:rsid w:val="00BF78C4"/>
    <w:rsid w:val="00C004AC"/>
    <w:rsid w:val="00C01F43"/>
    <w:rsid w:val="00C02438"/>
    <w:rsid w:val="00C02558"/>
    <w:rsid w:val="00C02D68"/>
    <w:rsid w:val="00C02EC7"/>
    <w:rsid w:val="00C03590"/>
    <w:rsid w:val="00C03786"/>
    <w:rsid w:val="00C03876"/>
    <w:rsid w:val="00C038CA"/>
    <w:rsid w:val="00C039C6"/>
    <w:rsid w:val="00C04039"/>
    <w:rsid w:val="00C040F8"/>
    <w:rsid w:val="00C04EC5"/>
    <w:rsid w:val="00C059A4"/>
    <w:rsid w:val="00C060D9"/>
    <w:rsid w:val="00C06383"/>
    <w:rsid w:val="00C06656"/>
    <w:rsid w:val="00C07448"/>
    <w:rsid w:val="00C07DA9"/>
    <w:rsid w:val="00C10B8F"/>
    <w:rsid w:val="00C116BB"/>
    <w:rsid w:val="00C11D78"/>
    <w:rsid w:val="00C12BEC"/>
    <w:rsid w:val="00C12D52"/>
    <w:rsid w:val="00C12F18"/>
    <w:rsid w:val="00C13CCD"/>
    <w:rsid w:val="00C13DC3"/>
    <w:rsid w:val="00C1439F"/>
    <w:rsid w:val="00C14784"/>
    <w:rsid w:val="00C16241"/>
    <w:rsid w:val="00C166E7"/>
    <w:rsid w:val="00C16E82"/>
    <w:rsid w:val="00C17322"/>
    <w:rsid w:val="00C174BF"/>
    <w:rsid w:val="00C17F3E"/>
    <w:rsid w:val="00C20481"/>
    <w:rsid w:val="00C2051F"/>
    <w:rsid w:val="00C20A42"/>
    <w:rsid w:val="00C20E6B"/>
    <w:rsid w:val="00C20ED3"/>
    <w:rsid w:val="00C21336"/>
    <w:rsid w:val="00C21442"/>
    <w:rsid w:val="00C21493"/>
    <w:rsid w:val="00C230C3"/>
    <w:rsid w:val="00C24D0E"/>
    <w:rsid w:val="00C25B8F"/>
    <w:rsid w:val="00C25F19"/>
    <w:rsid w:val="00C26A78"/>
    <w:rsid w:val="00C26C58"/>
    <w:rsid w:val="00C26E85"/>
    <w:rsid w:val="00C27743"/>
    <w:rsid w:val="00C27DBE"/>
    <w:rsid w:val="00C30643"/>
    <w:rsid w:val="00C30AA0"/>
    <w:rsid w:val="00C30E22"/>
    <w:rsid w:val="00C30EC9"/>
    <w:rsid w:val="00C3127F"/>
    <w:rsid w:val="00C316DE"/>
    <w:rsid w:val="00C3175D"/>
    <w:rsid w:val="00C31CAC"/>
    <w:rsid w:val="00C320F2"/>
    <w:rsid w:val="00C322A7"/>
    <w:rsid w:val="00C32926"/>
    <w:rsid w:val="00C32A0B"/>
    <w:rsid w:val="00C332A4"/>
    <w:rsid w:val="00C33C47"/>
    <w:rsid w:val="00C34165"/>
    <w:rsid w:val="00C34481"/>
    <w:rsid w:val="00C34C12"/>
    <w:rsid w:val="00C3518D"/>
    <w:rsid w:val="00C35ED5"/>
    <w:rsid w:val="00C3634F"/>
    <w:rsid w:val="00C366AF"/>
    <w:rsid w:val="00C4021E"/>
    <w:rsid w:val="00C4148E"/>
    <w:rsid w:val="00C426CE"/>
    <w:rsid w:val="00C44571"/>
    <w:rsid w:val="00C44EC0"/>
    <w:rsid w:val="00C45034"/>
    <w:rsid w:val="00C452C4"/>
    <w:rsid w:val="00C452DC"/>
    <w:rsid w:val="00C45E35"/>
    <w:rsid w:val="00C4628B"/>
    <w:rsid w:val="00C463D0"/>
    <w:rsid w:val="00C46E98"/>
    <w:rsid w:val="00C50975"/>
    <w:rsid w:val="00C51484"/>
    <w:rsid w:val="00C517A8"/>
    <w:rsid w:val="00C5188C"/>
    <w:rsid w:val="00C51FD1"/>
    <w:rsid w:val="00C52816"/>
    <w:rsid w:val="00C52E31"/>
    <w:rsid w:val="00C52FEA"/>
    <w:rsid w:val="00C5381B"/>
    <w:rsid w:val="00C538EF"/>
    <w:rsid w:val="00C5439A"/>
    <w:rsid w:val="00C543B4"/>
    <w:rsid w:val="00C54A2F"/>
    <w:rsid w:val="00C54BCF"/>
    <w:rsid w:val="00C56127"/>
    <w:rsid w:val="00C56169"/>
    <w:rsid w:val="00C561C6"/>
    <w:rsid w:val="00C56A8E"/>
    <w:rsid w:val="00C57082"/>
    <w:rsid w:val="00C5731F"/>
    <w:rsid w:val="00C615FF"/>
    <w:rsid w:val="00C62BB6"/>
    <w:rsid w:val="00C62C2A"/>
    <w:rsid w:val="00C62D63"/>
    <w:rsid w:val="00C63152"/>
    <w:rsid w:val="00C63D1C"/>
    <w:rsid w:val="00C63D6B"/>
    <w:rsid w:val="00C64AFE"/>
    <w:rsid w:val="00C6560A"/>
    <w:rsid w:val="00C65746"/>
    <w:rsid w:val="00C65821"/>
    <w:rsid w:val="00C6678D"/>
    <w:rsid w:val="00C671D8"/>
    <w:rsid w:val="00C67F03"/>
    <w:rsid w:val="00C7015C"/>
    <w:rsid w:val="00C70AE0"/>
    <w:rsid w:val="00C70C2F"/>
    <w:rsid w:val="00C715EF"/>
    <w:rsid w:val="00C71A41"/>
    <w:rsid w:val="00C724E4"/>
    <w:rsid w:val="00C729F2"/>
    <w:rsid w:val="00C733DF"/>
    <w:rsid w:val="00C73F80"/>
    <w:rsid w:val="00C74672"/>
    <w:rsid w:val="00C75620"/>
    <w:rsid w:val="00C7617D"/>
    <w:rsid w:val="00C771A3"/>
    <w:rsid w:val="00C77396"/>
    <w:rsid w:val="00C77461"/>
    <w:rsid w:val="00C77C37"/>
    <w:rsid w:val="00C77DC4"/>
    <w:rsid w:val="00C80138"/>
    <w:rsid w:val="00C80FE5"/>
    <w:rsid w:val="00C81AD7"/>
    <w:rsid w:val="00C81B50"/>
    <w:rsid w:val="00C82125"/>
    <w:rsid w:val="00C8283B"/>
    <w:rsid w:val="00C82D6F"/>
    <w:rsid w:val="00C82E1B"/>
    <w:rsid w:val="00C82F84"/>
    <w:rsid w:val="00C8315A"/>
    <w:rsid w:val="00C83211"/>
    <w:rsid w:val="00C83566"/>
    <w:rsid w:val="00C83824"/>
    <w:rsid w:val="00C83ACC"/>
    <w:rsid w:val="00C83BAB"/>
    <w:rsid w:val="00C83C96"/>
    <w:rsid w:val="00C84285"/>
    <w:rsid w:val="00C848F0"/>
    <w:rsid w:val="00C84F7E"/>
    <w:rsid w:val="00C84FFF"/>
    <w:rsid w:val="00C85AD1"/>
    <w:rsid w:val="00C8647E"/>
    <w:rsid w:val="00C8696E"/>
    <w:rsid w:val="00C87626"/>
    <w:rsid w:val="00C878AB"/>
    <w:rsid w:val="00C87908"/>
    <w:rsid w:val="00C87B9D"/>
    <w:rsid w:val="00C91428"/>
    <w:rsid w:val="00C91523"/>
    <w:rsid w:val="00C92CBA"/>
    <w:rsid w:val="00C93062"/>
    <w:rsid w:val="00C93C3D"/>
    <w:rsid w:val="00C94114"/>
    <w:rsid w:val="00C94185"/>
    <w:rsid w:val="00C947B2"/>
    <w:rsid w:val="00C949C7"/>
    <w:rsid w:val="00C95557"/>
    <w:rsid w:val="00C9570B"/>
    <w:rsid w:val="00C95DAD"/>
    <w:rsid w:val="00C95DFD"/>
    <w:rsid w:val="00C95E83"/>
    <w:rsid w:val="00C95F0B"/>
    <w:rsid w:val="00C96272"/>
    <w:rsid w:val="00C96490"/>
    <w:rsid w:val="00C96826"/>
    <w:rsid w:val="00CA09BE"/>
    <w:rsid w:val="00CA0BE8"/>
    <w:rsid w:val="00CA13B0"/>
    <w:rsid w:val="00CA2C35"/>
    <w:rsid w:val="00CA2E64"/>
    <w:rsid w:val="00CA3201"/>
    <w:rsid w:val="00CA37F9"/>
    <w:rsid w:val="00CA3A0E"/>
    <w:rsid w:val="00CA40E8"/>
    <w:rsid w:val="00CA52E3"/>
    <w:rsid w:val="00CA6051"/>
    <w:rsid w:val="00CA7056"/>
    <w:rsid w:val="00CA7AB8"/>
    <w:rsid w:val="00CA7B40"/>
    <w:rsid w:val="00CA7E2F"/>
    <w:rsid w:val="00CB02F7"/>
    <w:rsid w:val="00CB08C9"/>
    <w:rsid w:val="00CB0BFE"/>
    <w:rsid w:val="00CB131C"/>
    <w:rsid w:val="00CB2083"/>
    <w:rsid w:val="00CB2E71"/>
    <w:rsid w:val="00CB39F4"/>
    <w:rsid w:val="00CB3DED"/>
    <w:rsid w:val="00CB3E25"/>
    <w:rsid w:val="00CB46F4"/>
    <w:rsid w:val="00CB53F4"/>
    <w:rsid w:val="00CB555E"/>
    <w:rsid w:val="00CB5814"/>
    <w:rsid w:val="00CB622F"/>
    <w:rsid w:val="00CB6898"/>
    <w:rsid w:val="00CB7576"/>
    <w:rsid w:val="00CB7E86"/>
    <w:rsid w:val="00CC044A"/>
    <w:rsid w:val="00CC173E"/>
    <w:rsid w:val="00CC1B03"/>
    <w:rsid w:val="00CC1D3C"/>
    <w:rsid w:val="00CC2CF7"/>
    <w:rsid w:val="00CC2E19"/>
    <w:rsid w:val="00CC30A2"/>
    <w:rsid w:val="00CC39B4"/>
    <w:rsid w:val="00CC4B3A"/>
    <w:rsid w:val="00CC4F09"/>
    <w:rsid w:val="00CC597F"/>
    <w:rsid w:val="00CC59BA"/>
    <w:rsid w:val="00CC5E3A"/>
    <w:rsid w:val="00CC64A4"/>
    <w:rsid w:val="00CC73BF"/>
    <w:rsid w:val="00CC7799"/>
    <w:rsid w:val="00CC7B70"/>
    <w:rsid w:val="00CC7BDA"/>
    <w:rsid w:val="00CD0275"/>
    <w:rsid w:val="00CD0A13"/>
    <w:rsid w:val="00CD1246"/>
    <w:rsid w:val="00CD12BD"/>
    <w:rsid w:val="00CD1972"/>
    <w:rsid w:val="00CD1AAA"/>
    <w:rsid w:val="00CD370A"/>
    <w:rsid w:val="00CD3ED8"/>
    <w:rsid w:val="00CD45F9"/>
    <w:rsid w:val="00CD4CA7"/>
    <w:rsid w:val="00CD5063"/>
    <w:rsid w:val="00CD5633"/>
    <w:rsid w:val="00CD67E5"/>
    <w:rsid w:val="00CD7F04"/>
    <w:rsid w:val="00CE0275"/>
    <w:rsid w:val="00CE0FC1"/>
    <w:rsid w:val="00CE130B"/>
    <w:rsid w:val="00CE1474"/>
    <w:rsid w:val="00CE16D3"/>
    <w:rsid w:val="00CE187A"/>
    <w:rsid w:val="00CE1B9D"/>
    <w:rsid w:val="00CE1F0B"/>
    <w:rsid w:val="00CE2260"/>
    <w:rsid w:val="00CE2FED"/>
    <w:rsid w:val="00CE3F52"/>
    <w:rsid w:val="00CE4DF7"/>
    <w:rsid w:val="00CE51AC"/>
    <w:rsid w:val="00CE547D"/>
    <w:rsid w:val="00CE5A5C"/>
    <w:rsid w:val="00CE5F39"/>
    <w:rsid w:val="00CE6F72"/>
    <w:rsid w:val="00CE7339"/>
    <w:rsid w:val="00CE760D"/>
    <w:rsid w:val="00CE7640"/>
    <w:rsid w:val="00CF1194"/>
    <w:rsid w:val="00CF1C65"/>
    <w:rsid w:val="00CF1D68"/>
    <w:rsid w:val="00CF306B"/>
    <w:rsid w:val="00CF37FC"/>
    <w:rsid w:val="00CF55A8"/>
    <w:rsid w:val="00CF6334"/>
    <w:rsid w:val="00CF6497"/>
    <w:rsid w:val="00CF7072"/>
    <w:rsid w:val="00CF727F"/>
    <w:rsid w:val="00CF7371"/>
    <w:rsid w:val="00CF74BB"/>
    <w:rsid w:val="00CF7564"/>
    <w:rsid w:val="00CF7D64"/>
    <w:rsid w:val="00D0049F"/>
    <w:rsid w:val="00D00547"/>
    <w:rsid w:val="00D00886"/>
    <w:rsid w:val="00D01035"/>
    <w:rsid w:val="00D014B9"/>
    <w:rsid w:val="00D016F3"/>
    <w:rsid w:val="00D0260C"/>
    <w:rsid w:val="00D02725"/>
    <w:rsid w:val="00D02818"/>
    <w:rsid w:val="00D02974"/>
    <w:rsid w:val="00D03E16"/>
    <w:rsid w:val="00D041B1"/>
    <w:rsid w:val="00D042F6"/>
    <w:rsid w:val="00D0478E"/>
    <w:rsid w:val="00D049A0"/>
    <w:rsid w:val="00D052B0"/>
    <w:rsid w:val="00D057D4"/>
    <w:rsid w:val="00D05BB6"/>
    <w:rsid w:val="00D05E78"/>
    <w:rsid w:val="00D06826"/>
    <w:rsid w:val="00D1054B"/>
    <w:rsid w:val="00D10850"/>
    <w:rsid w:val="00D1230D"/>
    <w:rsid w:val="00D1299C"/>
    <w:rsid w:val="00D1299F"/>
    <w:rsid w:val="00D12A99"/>
    <w:rsid w:val="00D12C66"/>
    <w:rsid w:val="00D12CC4"/>
    <w:rsid w:val="00D139CB"/>
    <w:rsid w:val="00D13B8C"/>
    <w:rsid w:val="00D13E3F"/>
    <w:rsid w:val="00D13F9D"/>
    <w:rsid w:val="00D14B33"/>
    <w:rsid w:val="00D14E93"/>
    <w:rsid w:val="00D15AF2"/>
    <w:rsid w:val="00D164E2"/>
    <w:rsid w:val="00D166DA"/>
    <w:rsid w:val="00D16AF8"/>
    <w:rsid w:val="00D16DC1"/>
    <w:rsid w:val="00D17266"/>
    <w:rsid w:val="00D1770F"/>
    <w:rsid w:val="00D207E5"/>
    <w:rsid w:val="00D2115D"/>
    <w:rsid w:val="00D213D6"/>
    <w:rsid w:val="00D213DD"/>
    <w:rsid w:val="00D21F2F"/>
    <w:rsid w:val="00D225CB"/>
    <w:rsid w:val="00D229D4"/>
    <w:rsid w:val="00D24465"/>
    <w:rsid w:val="00D25C6C"/>
    <w:rsid w:val="00D261C0"/>
    <w:rsid w:val="00D26944"/>
    <w:rsid w:val="00D26EB2"/>
    <w:rsid w:val="00D30D11"/>
    <w:rsid w:val="00D310C6"/>
    <w:rsid w:val="00D31CC6"/>
    <w:rsid w:val="00D3309C"/>
    <w:rsid w:val="00D33765"/>
    <w:rsid w:val="00D33A50"/>
    <w:rsid w:val="00D33EE0"/>
    <w:rsid w:val="00D34461"/>
    <w:rsid w:val="00D34C1D"/>
    <w:rsid w:val="00D35287"/>
    <w:rsid w:val="00D35A1D"/>
    <w:rsid w:val="00D35EFE"/>
    <w:rsid w:val="00D36089"/>
    <w:rsid w:val="00D3658D"/>
    <w:rsid w:val="00D3679A"/>
    <w:rsid w:val="00D3719E"/>
    <w:rsid w:val="00D37227"/>
    <w:rsid w:val="00D40055"/>
    <w:rsid w:val="00D409A2"/>
    <w:rsid w:val="00D40A82"/>
    <w:rsid w:val="00D41848"/>
    <w:rsid w:val="00D41B07"/>
    <w:rsid w:val="00D41B5D"/>
    <w:rsid w:val="00D428A5"/>
    <w:rsid w:val="00D42D3B"/>
    <w:rsid w:val="00D43D21"/>
    <w:rsid w:val="00D444A2"/>
    <w:rsid w:val="00D444A8"/>
    <w:rsid w:val="00D446B6"/>
    <w:rsid w:val="00D454D8"/>
    <w:rsid w:val="00D45D9B"/>
    <w:rsid w:val="00D462A5"/>
    <w:rsid w:val="00D46EA4"/>
    <w:rsid w:val="00D47305"/>
    <w:rsid w:val="00D47547"/>
    <w:rsid w:val="00D503AE"/>
    <w:rsid w:val="00D513D4"/>
    <w:rsid w:val="00D51D1E"/>
    <w:rsid w:val="00D51D3D"/>
    <w:rsid w:val="00D51D4D"/>
    <w:rsid w:val="00D527AA"/>
    <w:rsid w:val="00D52E85"/>
    <w:rsid w:val="00D53513"/>
    <w:rsid w:val="00D55568"/>
    <w:rsid w:val="00D55A74"/>
    <w:rsid w:val="00D567C2"/>
    <w:rsid w:val="00D5762F"/>
    <w:rsid w:val="00D57ED1"/>
    <w:rsid w:val="00D60C5A"/>
    <w:rsid w:val="00D60DAE"/>
    <w:rsid w:val="00D61365"/>
    <w:rsid w:val="00D6259D"/>
    <w:rsid w:val="00D62E3A"/>
    <w:rsid w:val="00D632F9"/>
    <w:rsid w:val="00D64248"/>
    <w:rsid w:val="00D65484"/>
    <w:rsid w:val="00D656B2"/>
    <w:rsid w:val="00D6673C"/>
    <w:rsid w:val="00D66ACC"/>
    <w:rsid w:val="00D6727F"/>
    <w:rsid w:val="00D67A1C"/>
    <w:rsid w:val="00D71207"/>
    <w:rsid w:val="00D71775"/>
    <w:rsid w:val="00D717E2"/>
    <w:rsid w:val="00D71807"/>
    <w:rsid w:val="00D72535"/>
    <w:rsid w:val="00D72694"/>
    <w:rsid w:val="00D7270C"/>
    <w:rsid w:val="00D72833"/>
    <w:rsid w:val="00D72F15"/>
    <w:rsid w:val="00D736D4"/>
    <w:rsid w:val="00D73B88"/>
    <w:rsid w:val="00D73FF1"/>
    <w:rsid w:val="00D7412A"/>
    <w:rsid w:val="00D745CF"/>
    <w:rsid w:val="00D749A2"/>
    <w:rsid w:val="00D754F9"/>
    <w:rsid w:val="00D75504"/>
    <w:rsid w:val="00D76095"/>
    <w:rsid w:val="00D77537"/>
    <w:rsid w:val="00D77783"/>
    <w:rsid w:val="00D801E6"/>
    <w:rsid w:val="00D80481"/>
    <w:rsid w:val="00D80DA7"/>
    <w:rsid w:val="00D80ED1"/>
    <w:rsid w:val="00D811DE"/>
    <w:rsid w:val="00D81A85"/>
    <w:rsid w:val="00D83E52"/>
    <w:rsid w:val="00D853F3"/>
    <w:rsid w:val="00D85F3A"/>
    <w:rsid w:val="00D8636B"/>
    <w:rsid w:val="00D869E8"/>
    <w:rsid w:val="00D8700E"/>
    <w:rsid w:val="00D872BC"/>
    <w:rsid w:val="00D87B15"/>
    <w:rsid w:val="00D90351"/>
    <w:rsid w:val="00D90791"/>
    <w:rsid w:val="00D907BB"/>
    <w:rsid w:val="00D90903"/>
    <w:rsid w:val="00D90A6F"/>
    <w:rsid w:val="00D917F8"/>
    <w:rsid w:val="00D91CE0"/>
    <w:rsid w:val="00D9261D"/>
    <w:rsid w:val="00D92DCA"/>
    <w:rsid w:val="00D937EF"/>
    <w:rsid w:val="00D93A3E"/>
    <w:rsid w:val="00D93B7C"/>
    <w:rsid w:val="00D93FF5"/>
    <w:rsid w:val="00D95749"/>
    <w:rsid w:val="00D95D7A"/>
    <w:rsid w:val="00D9643E"/>
    <w:rsid w:val="00D97427"/>
    <w:rsid w:val="00DA0593"/>
    <w:rsid w:val="00DA144E"/>
    <w:rsid w:val="00DA1B05"/>
    <w:rsid w:val="00DA2043"/>
    <w:rsid w:val="00DA3D74"/>
    <w:rsid w:val="00DA3E91"/>
    <w:rsid w:val="00DA44BC"/>
    <w:rsid w:val="00DA4698"/>
    <w:rsid w:val="00DA49EF"/>
    <w:rsid w:val="00DA4D18"/>
    <w:rsid w:val="00DA7229"/>
    <w:rsid w:val="00DA76ED"/>
    <w:rsid w:val="00DB0A08"/>
    <w:rsid w:val="00DB0D78"/>
    <w:rsid w:val="00DB13B0"/>
    <w:rsid w:val="00DB1753"/>
    <w:rsid w:val="00DB1D4A"/>
    <w:rsid w:val="00DB1EAF"/>
    <w:rsid w:val="00DB22A0"/>
    <w:rsid w:val="00DB2866"/>
    <w:rsid w:val="00DB29FD"/>
    <w:rsid w:val="00DB2AEE"/>
    <w:rsid w:val="00DB442C"/>
    <w:rsid w:val="00DB44AA"/>
    <w:rsid w:val="00DB6384"/>
    <w:rsid w:val="00DB65D1"/>
    <w:rsid w:val="00DB6A83"/>
    <w:rsid w:val="00DB74BB"/>
    <w:rsid w:val="00DB76A2"/>
    <w:rsid w:val="00DB79D1"/>
    <w:rsid w:val="00DB7A3C"/>
    <w:rsid w:val="00DC0046"/>
    <w:rsid w:val="00DC0623"/>
    <w:rsid w:val="00DC0EAB"/>
    <w:rsid w:val="00DC132C"/>
    <w:rsid w:val="00DC238C"/>
    <w:rsid w:val="00DC239D"/>
    <w:rsid w:val="00DC2E70"/>
    <w:rsid w:val="00DC3A31"/>
    <w:rsid w:val="00DC3CC5"/>
    <w:rsid w:val="00DC40D5"/>
    <w:rsid w:val="00DC415F"/>
    <w:rsid w:val="00DC5761"/>
    <w:rsid w:val="00DC5DD6"/>
    <w:rsid w:val="00DC6981"/>
    <w:rsid w:val="00DC72EA"/>
    <w:rsid w:val="00DC74D3"/>
    <w:rsid w:val="00DC75F6"/>
    <w:rsid w:val="00DC76DE"/>
    <w:rsid w:val="00DC7ACB"/>
    <w:rsid w:val="00DD0380"/>
    <w:rsid w:val="00DD0ED7"/>
    <w:rsid w:val="00DD195F"/>
    <w:rsid w:val="00DD1FD4"/>
    <w:rsid w:val="00DD2551"/>
    <w:rsid w:val="00DD31BB"/>
    <w:rsid w:val="00DD379D"/>
    <w:rsid w:val="00DD48A9"/>
    <w:rsid w:val="00DD57BF"/>
    <w:rsid w:val="00DD67F1"/>
    <w:rsid w:val="00DD6AC2"/>
    <w:rsid w:val="00DD6CA6"/>
    <w:rsid w:val="00DD7C26"/>
    <w:rsid w:val="00DD7F3D"/>
    <w:rsid w:val="00DE0FDB"/>
    <w:rsid w:val="00DE2F7B"/>
    <w:rsid w:val="00DE3762"/>
    <w:rsid w:val="00DE4158"/>
    <w:rsid w:val="00DE41A5"/>
    <w:rsid w:val="00DE4FB9"/>
    <w:rsid w:val="00DE532E"/>
    <w:rsid w:val="00DE648F"/>
    <w:rsid w:val="00DE675F"/>
    <w:rsid w:val="00DE73C6"/>
    <w:rsid w:val="00DE7F9B"/>
    <w:rsid w:val="00DF15E7"/>
    <w:rsid w:val="00DF1D3C"/>
    <w:rsid w:val="00DF26A9"/>
    <w:rsid w:val="00DF2AD8"/>
    <w:rsid w:val="00DF2ED6"/>
    <w:rsid w:val="00DF39E8"/>
    <w:rsid w:val="00DF3B2F"/>
    <w:rsid w:val="00DF3BBC"/>
    <w:rsid w:val="00DF3EBD"/>
    <w:rsid w:val="00DF3FB2"/>
    <w:rsid w:val="00DF40C6"/>
    <w:rsid w:val="00DF4E08"/>
    <w:rsid w:val="00DF5030"/>
    <w:rsid w:val="00DF551C"/>
    <w:rsid w:val="00DF5912"/>
    <w:rsid w:val="00DF5D07"/>
    <w:rsid w:val="00DF60F9"/>
    <w:rsid w:val="00DF6773"/>
    <w:rsid w:val="00DF6AB3"/>
    <w:rsid w:val="00DF70C7"/>
    <w:rsid w:val="00DF7351"/>
    <w:rsid w:val="00DF7EC5"/>
    <w:rsid w:val="00E00504"/>
    <w:rsid w:val="00E00D90"/>
    <w:rsid w:val="00E011EA"/>
    <w:rsid w:val="00E01398"/>
    <w:rsid w:val="00E0230C"/>
    <w:rsid w:val="00E024D6"/>
    <w:rsid w:val="00E0298B"/>
    <w:rsid w:val="00E031E9"/>
    <w:rsid w:val="00E04168"/>
    <w:rsid w:val="00E04478"/>
    <w:rsid w:val="00E0458C"/>
    <w:rsid w:val="00E0474D"/>
    <w:rsid w:val="00E04874"/>
    <w:rsid w:val="00E05D55"/>
    <w:rsid w:val="00E065AA"/>
    <w:rsid w:val="00E06DB3"/>
    <w:rsid w:val="00E06F55"/>
    <w:rsid w:val="00E07373"/>
    <w:rsid w:val="00E07CB6"/>
    <w:rsid w:val="00E1027D"/>
    <w:rsid w:val="00E105DB"/>
    <w:rsid w:val="00E10D84"/>
    <w:rsid w:val="00E10ED3"/>
    <w:rsid w:val="00E1140B"/>
    <w:rsid w:val="00E12D45"/>
    <w:rsid w:val="00E12F5F"/>
    <w:rsid w:val="00E12FC8"/>
    <w:rsid w:val="00E13EF0"/>
    <w:rsid w:val="00E13F2F"/>
    <w:rsid w:val="00E144A2"/>
    <w:rsid w:val="00E148CD"/>
    <w:rsid w:val="00E15C90"/>
    <w:rsid w:val="00E15FED"/>
    <w:rsid w:val="00E1617B"/>
    <w:rsid w:val="00E16E93"/>
    <w:rsid w:val="00E16F52"/>
    <w:rsid w:val="00E1705A"/>
    <w:rsid w:val="00E1736D"/>
    <w:rsid w:val="00E176BF"/>
    <w:rsid w:val="00E17EC5"/>
    <w:rsid w:val="00E20E65"/>
    <w:rsid w:val="00E21C78"/>
    <w:rsid w:val="00E22069"/>
    <w:rsid w:val="00E223A1"/>
    <w:rsid w:val="00E22969"/>
    <w:rsid w:val="00E22A62"/>
    <w:rsid w:val="00E24133"/>
    <w:rsid w:val="00E25BDD"/>
    <w:rsid w:val="00E2658C"/>
    <w:rsid w:val="00E26ED3"/>
    <w:rsid w:val="00E26FBB"/>
    <w:rsid w:val="00E3054B"/>
    <w:rsid w:val="00E30B37"/>
    <w:rsid w:val="00E30C80"/>
    <w:rsid w:val="00E3190F"/>
    <w:rsid w:val="00E31EE0"/>
    <w:rsid w:val="00E325E0"/>
    <w:rsid w:val="00E32B11"/>
    <w:rsid w:val="00E32E1F"/>
    <w:rsid w:val="00E3334F"/>
    <w:rsid w:val="00E33623"/>
    <w:rsid w:val="00E33BB1"/>
    <w:rsid w:val="00E34152"/>
    <w:rsid w:val="00E34F36"/>
    <w:rsid w:val="00E35899"/>
    <w:rsid w:val="00E359A2"/>
    <w:rsid w:val="00E36122"/>
    <w:rsid w:val="00E37195"/>
    <w:rsid w:val="00E37446"/>
    <w:rsid w:val="00E375D8"/>
    <w:rsid w:val="00E376BF"/>
    <w:rsid w:val="00E40889"/>
    <w:rsid w:val="00E408EF"/>
    <w:rsid w:val="00E40D6B"/>
    <w:rsid w:val="00E412F7"/>
    <w:rsid w:val="00E41359"/>
    <w:rsid w:val="00E41D59"/>
    <w:rsid w:val="00E43C85"/>
    <w:rsid w:val="00E43E54"/>
    <w:rsid w:val="00E44A5D"/>
    <w:rsid w:val="00E44C5C"/>
    <w:rsid w:val="00E45251"/>
    <w:rsid w:val="00E453CE"/>
    <w:rsid w:val="00E45F77"/>
    <w:rsid w:val="00E4693B"/>
    <w:rsid w:val="00E469A2"/>
    <w:rsid w:val="00E50515"/>
    <w:rsid w:val="00E5095A"/>
    <w:rsid w:val="00E50AEB"/>
    <w:rsid w:val="00E50BAE"/>
    <w:rsid w:val="00E50D37"/>
    <w:rsid w:val="00E510E3"/>
    <w:rsid w:val="00E513E1"/>
    <w:rsid w:val="00E51EA4"/>
    <w:rsid w:val="00E522B0"/>
    <w:rsid w:val="00E52570"/>
    <w:rsid w:val="00E5317F"/>
    <w:rsid w:val="00E53531"/>
    <w:rsid w:val="00E5408C"/>
    <w:rsid w:val="00E5416B"/>
    <w:rsid w:val="00E5449F"/>
    <w:rsid w:val="00E54B25"/>
    <w:rsid w:val="00E54CEB"/>
    <w:rsid w:val="00E55400"/>
    <w:rsid w:val="00E554C6"/>
    <w:rsid w:val="00E559F5"/>
    <w:rsid w:val="00E56B4A"/>
    <w:rsid w:val="00E57320"/>
    <w:rsid w:val="00E6022E"/>
    <w:rsid w:val="00E60799"/>
    <w:rsid w:val="00E608A2"/>
    <w:rsid w:val="00E60A67"/>
    <w:rsid w:val="00E6115D"/>
    <w:rsid w:val="00E611BF"/>
    <w:rsid w:val="00E6160B"/>
    <w:rsid w:val="00E62057"/>
    <w:rsid w:val="00E624D3"/>
    <w:rsid w:val="00E62868"/>
    <w:rsid w:val="00E62C18"/>
    <w:rsid w:val="00E63D70"/>
    <w:rsid w:val="00E64720"/>
    <w:rsid w:val="00E64DB1"/>
    <w:rsid w:val="00E653E0"/>
    <w:rsid w:val="00E655B4"/>
    <w:rsid w:val="00E6563F"/>
    <w:rsid w:val="00E65808"/>
    <w:rsid w:val="00E66045"/>
    <w:rsid w:val="00E66139"/>
    <w:rsid w:val="00E663C7"/>
    <w:rsid w:val="00E668D2"/>
    <w:rsid w:val="00E676B2"/>
    <w:rsid w:val="00E7003F"/>
    <w:rsid w:val="00E70183"/>
    <w:rsid w:val="00E701D9"/>
    <w:rsid w:val="00E7040C"/>
    <w:rsid w:val="00E705B4"/>
    <w:rsid w:val="00E7094D"/>
    <w:rsid w:val="00E70AE3"/>
    <w:rsid w:val="00E7119E"/>
    <w:rsid w:val="00E71307"/>
    <w:rsid w:val="00E722D1"/>
    <w:rsid w:val="00E73467"/>
    <w:rsid w:val="00E73E56"/>
    <w:rsid w:val="00E73EA3"/>
    <w:rsid w:val="00E741B4"/>
    <w:rsid w:val="00E74A10"/>
    <w:rsid w:val="00E74D11"/>
    <w:rsid w:val="00E766E0"/>
    <w:rsid w:val="00E76DA5"/>
    <w:rsid w:val="00E770F4"/>
    <w:rsid w:val="00E77E5E"/>
    <w:rsid w:val="00E80100"/>
    <w:rsid w:val="00E804C7"/>
    <w:rsid w:val="00E80DC8"/>
    <w:rsid w:val="00E83731"/>
    <w:rsid w:val="00E83C90"/>
    <w:rsid w:val="00E85888"/>
    <w:rsid w:val="00E85D89"/>
    <w:rsid w:val="00E85ED2"/>
    <w:rsid w:val="00E861D2"/>
    <w:rsid w:val="00E870C3"/>
    <w:rsid w:val="00E871F4"/>
    <w:rsid w:val="00E87348"/>
    <w:rsid w:val="00E87458"/>
    <w:rsid w:val="00E8788D"/>
    <w:rsid w:val="00E87C55"/>
    <w:rsid w:val="00E90178"/>
    <w:rsid w:val="00E90531"/>
    <w:rsid w:val="00E90C77"/>
    <w:rsid w:val="00E910CA"/>
    <w:rsid w:val="00E917BB"/>
    <w:rsid w:val="00E91AFD"/>
    <w:rsid w:val="00E92D18"/>
    <w:rsid w:val="00E93775"/>
    <w:rsid w:val="00E93F9E"/>
    <w:rsid w:val="00E94F30"/>
    <w:rsid w:val="00E95210"/>
    <w:rsid w:val="00E95CA6"/>
    <w:rsid w:val="00E96420"/>
    <w:rsid w:val="00E970DD"/>
    <w:rsid w:val="00E972AE"/>
    <w:rsid w:val="00EA0111"/>
    <w:rsid w:val="00EA0C77"/>
    <w:rsid w:val="00EA2211"/>
    <w:rsid w:val="00EA2D8C"/>
    <w:rsid w:val="00EA2DE7"/>
    <w:rsid w:val="00EA2F4A"/>
    <w:rsid w:val="00EA2F65"/>
    <w:rsid w:val="00EA331F"/>
    <w:rsid w:val="00EA390F"/>
    <w:rsid w:val="00EA3B08"/>
    <w:rsid w:val="00EA3FFF"/>
    <w:rsid w:val="00EA4877"/>
    <w:rsid w:val="00EA508E"/>
    <w:rsid w:val="00EA5320"/>
    <w:rsid w:val="00EA66A5"/>
    <w:rsid w:val="00EA72C4"/>
    <w:rsid w:val="00EA7388"/>
    <w:rsid w:val="00EB0257"/>
    <w:rsid w:val="00EB0641"/>
    <w:rsid w:val="00EB0FE3"/>
    <w:rsid w:val="00EB1587"/>
    <w:rsid w:val="00EB19D3"/>
    <w:rsid w:val="00EB2497"/>
    <w:rsid w:val="00EB2E06"/>
    <w:rsid w:val="00EB338A"/>
    <w:rsid w:val="00EB4551"/>
    <w:rsid w:val="00EB5C7C"/>
    <w:rsid w:val="00EB6050"/>
    <w:rsid w:val="00EB6362"/>
    <w:rsid w:val="00EB6923"/>
    <w:rsid w:val="00EB6932"/>
    <w:rsid w:val="00EB7DF8"/>
    <w:rsid w:val="00EB7F0D"/>
    <w:rsid w:val="00EC0C26"/>
    <w:rsid w:val="00EC0CC5"/>
    <w:rsid w:val="00EC1CB0"/>
    <w:rsid w:val="00EC25F8"/>
    <w:rsid w:val="00EC2F6A"/>
    <w:rsid w:val="00EC3064"/>
    <w:rsid w:val="00EC343A"/>
    <w:rsid w:val="00EC4DCB"/>
    <w:rsid w:val="00EC4E8D"/>
    <w:rsid w:val="00EC52F7"/>
    <w:rsid w:val="00EC54A8"/>
    <w:rsid w:val="00EC5606"/>
    <w:rsid w:val="00EC616A"/>
    <w:rsid w:val="00EC662A"/>
    <w:rsid w:val="00EC6A2F"/>
    <w:rsid w:val="00EC7E9A"/>
    <w:rsid w:val="00ED02BE"/>
    <w:rsid w:val="00ED03F4"/>
    <w:rsid w:val="00ED0418"/>
    <w:rsid w:val="00ED069B"/>
    <w:rsid w:val="00ED0C85"/>
    <w:rsid w:val="00ED1289"/>
    <w:rsid w:val="00ED12A2"/>
    <w:rsid w:val="00ED13EA"/>
    <w:rsid w:val="00ED1ABC"/>
    <w:rsid w:val="00ED24D6"/>
    <w:rsid w:val="00ED2605"/>
    <w:rsid w:val="00ED27C4"/>
    <w:rsid w:val="00ED378F"/>
    <w:rsid w:val="00ED3833"/>
    <w:rsid w:val="00ED44C3"/>
    <w:rsid w:val="00ED4755"/>
    <w:rsid w:val="00ED56A0"/>
    <w:rsid w:val="00ED5E16"/>
    <w:rsid w:val="00ED62D0"/>
    <w:rsid w:val="00ED6368"/>
    <w:rsid w:val="00ED67B7"/>
    <w:rsid w:val="00ED6FF0"/>
    <w:rsid w:val="00ED72A3"/>
    <w:rsid w:val="00ED767A"/>
    <w:rsid w:val="00ED7883"/>
    <w:rsid w:val="00EE110A"/>
    <w:rsid w:val="00EE1621"/>
    <w:rsid w:val="00EE17B7"/>
    <w:rsid w:val="00EE2EBD"/>
    <w:rsid w:val="00EE3AD5"/>
    <w:rsid w:val="00EE513B"/>
    <w:rsid w:val="00EE58AB"/>
    <w:rsid w:val="00EE62F1"/>
    <w:rsid w:val="00EE6B9F"/>
    <w:rsid w:val="00EE745E"/>
    <w:rsid w:val="00EE7ADF"/>
    <w:rsid w:val="00EF1FEB"/>
    <w:rsid w:val="00EF2A00"/>
    <w:rsid w:val="00EF3DE0"/>
    <w:rsid w:val="00EF40EA"/>
    <w:rsid w:val="00EF5015"/>
    <w:rsid w:val="00EF55ED"/>
    <w:rsid w:val="00EF6463"/>
    <w:rsid w:val="00EF6718"/>
    <w:rsid w:val="00EF761A"/>
    <w:rsid w:val="00EF7C48"/>
    <w:rsid w:val="00F00541"/>
    <w:rsid w:val="00F00A47"/>
    <w:rsid w:val="00F00F19"/>
    <w:rsid w:val="00F01753"/>
    <w:rsid w:val="00F021AD"/>
    <w:rsid w:val="00F02A4D"/>
    <w:rsid w:val="00F03261"/>
    <w:rsid w:val="00F03AEE"/>
    <w:rsid w:val="00F03D0C"/>
    <w:rsid w:val="00F040D1"/>
    <w:rsid w:val="00F04853"/>
    <w:rsid w:val="00F04A48"/>
    <w:rsid w:val="00F04C05"/>
    <w:rsid w:val="00F05728"/>
    <w:rsid w:val="00F05DB2"/>
    <w:rsid w:val="00F06942"/>
    <w:rsid w:val="00F06BF1"/>
    <w:rsid w:val="00F0785F"/>
    <w:rsid w:val="00F07D0E"/>
    <w:rsid w:val="00F10321"/>
    <w:rsid w:val="00F1033E"/>
    <w:rsid w:val="00F111E4"/>
    <w:rsid w:val="00F120FE"/>
    <w:rsid w:val="00F1227B"/>
    <w:rsid w:val="00F123AC"/>
    <w:rsid w:val="00F127B7"/>
    <w:rsid w:val="00F12C11"/>
    <w:rsid w:val="00F14B5D"/>
    <w:rsid w:val="00F1547C"/>
    <w:rsid w:val="00F171BC"/>
    <w:rsid w:val="00F1731D"/>
    <w:rsid w:val="00F17D9A"/>
    <w:rsid w:val="00F2004E"/>
    <w:rsid w:val="00F202A0"/>
    <w:rsid w:val="00F206DF"/>
    <w:rsid w:val="00F20A70"/>
    <w:rsid w:val="00F20B0B"/>
    <w:rsid w:val="00F21156"/>
    <w:rsid w:val="00F212DB"/>
    <w:rsid w:val="00F2133C"/>
    <w:rsid w:val="00F2150C"/>
    <w:rsid w:val="00F21FDB"/>
    <w:rsid w:val="00F22359"/>
    <w:rsid w:val="00F22789"/>
    <w:rsid w:val="00F22A55"/>
    <w:rsid w:val="00F22D41"/>
    <w:rsid w:val="00F238FF"/>
    <w:rsid w:val="00F23DEB"/>
    <w:rsid w:val="00F244B9"/>
    <w:rsid w:val="00F2453F"/>
    <w:rsid w:val="00F24FAC"/>
    <w:rsid w:val="00F2509C"/>
    <w:rsid w:val="00F25C83"/>
    <w:rsid w:val="00F25EA7"/>
    <w:rsid w:val="00F264B7"/>
    <w:rsid w:val="00F26DF4"/>
    <w:rsid w:val="00F30002"/>
    <w:rsid w:val="00F305A3"/>
    <w:rsid w:val="00F305B0"/>
    <w:rsid w:val="00F30693"/>
    <w:rsid w:val="00F30996"/>
    <w:rsid w:val="00F315E0"/>
    <w:rsid w:val="00F3184C"/>
    <w:rsid w:val="00F31D1F"/>
    <w:rsid w:val="00F31D34"/>
    <w:rsid w:val="00F32148"/>
    <w:rsid w:val="00F3246F"/>
    <w:rsid w:val="00F3263E"/>
    <w:rsid w:val="00F33B14"/>
    <w:rsid w:val="00F343CE"/>
    <w:rsid w:val="00F355D3"/>
    <w:rsid w:val="00F35AE9"/>
    <w:rsid w:val="00F364CC"/>
    <w:rsid w:val="00F40799"/>
    <w:rsid w:val="00F40DA1"/>
    <w:rsid w:val="00F41695"/>
    <w:rsid w:val="00F42362"/>
    <w:rsid w:val="00F431C8"/>
    <w:rsid w:val="00F43946"/>
    <w:rsid w:val="00F44292"/>
    <w:rsid w:val="00F442B0"/>
    <w:rsid w:val="00F44577"/>
    <w:rsid w:val="00F44E15"/>
    <w:rsid w:val="00F4554C"/>
    <w:rsid w:val="00F45978"/>
    <w:rsid w:val="00F45AB3"/>
    <w:rsid w:val="00F472C5"/>
    <w:rsid w:val="00F47918"/>
    <w:rsid w:val="00F47CB5"/>
    <w:rsid w:val="00F47CBC"/>
    <w:rsid w:val="00F50F6A"/>
    <w:rsid w:val="00F5285B"/>
    <w:rsid w:val="00F528DA"/>
    <w:rsid w:val="00F52CB4"/>
    <w:rsid w:val="00F52E31"/>
    <w:rsid w:val="00F54625"/>
    <w:rsid w:val="00F54D06"/>
    <w:rsid w:val="00F55331"/>
    <w:rsid w:val="00F5534B"/>
    <w:rsid w:val="00F55A0B"/>
    <w:rsid w:val="00F55E5F"/>
    <w:rsid w:val="00F562B1"/>
    <w:rsid w:val="00F568CD"/>
    <w:rsid w:val="00F57221"/>
    <w:rsid w:val="00F57460"/>
    <w:rsid w:val="00F57704"/>
    <w:rsid w:val="00F57ED4"/>
    <w:rsid w:val="00F60864"/>
    <w:rsid w:val="00F61914"/>
    <w:rsid w:val="00F61F5B"/>
    <w:rsid w:val="00F62619"/>
    <w:rsid w:val="00F6340B"/>
    <w:rsid w:val="00F6405B"/>
    <w:rsid w:val="00F649AD"/>
    <w:rsid w:val="00F65399"/>
    <w:rsid w:val="00F65931"/>
    <w:rsid w:val="00F65F2A"/>
    <w:rsid w:val="00F6605F"/>
    <w:rsid w:val="00F66642"/>
    <w:rsid w:val="00F669E3"/>
    <w:rsid w:val="00F66E52"/>
    <w:rsid w:val="00F66F99"/>
    <w:rsid w:val="00F6710F"/>
    <w:rsid w:val="00F67493"/>
    <w:rsid w:val="00F675ED"/>
    <w:rsid w:val="00F705AF"/>
    <w:rsid w:val="00F71192"/>
    <w:rsid w:val="00F7120F"/>
    <w:rsid w:val="00F71A41"/>
    <w:rsid w:val="00F71B3A"/>
    <w:rsid w:val="00F71FC3"/>
    <w:rsid w:val="00F7349D"/>
    <w:rsid w:val="00F739ED"/>
    <w:rsid w:val="00F73B91"/>
    <w:rsid w:val="00F73C5E"/>
    <w:rsid w:val="00F73DF9"/>
    <w:rsid w:val="00F74185"/>
    <w:rsid w:val="00F743ED"/>
    <w:rsid w:val="00F7490C"/>
    <w:rsid w:val="00F7547A"/>
    <w:rsid w:val="00F75900"/>
    <w:rsid w:val="00F75A86"/>
    <w:rsid w:val="00F76086"/>
    <w:rsid w:val="00F76E48"/>
    <w:rsid w:val="00F770BC"/>
    <w:rsid w:val="00F77254"/>
    <w:rsid w:val="00F77933"/>
    <w:rsid w:val="00F779B6"/>
    <w:rsid w:val="00F80073"/>
    <w:rsid w:val="00F8010C"/>
    <w:rsid w:val="00F80F3C"/>
    <w:rsid w:val="00F80F9E"/>
    <w:rsid w:val="00F81573"/>
    <w:rsid w:val="00F8294F"/>
    <w:rsid w:val="00F83718"/>
    <w:rsid w:val="00F83823"/>
    <w:rsid w:val="00F83A46"/>
    <w:rsid w:val="00F8488B"/>
    <w:rsid w:val="00F856DC"/>
    <w:rsid w:val="00F85781"/>
    <w:rsid w:val="00F8695C"/>
    <w:rsid w:val="00F87A74"/>
    <w:rsid w:val="00F87B6A"/>
    <w:rsid w:val="00F904FB"/>
    <w:rsid w:val="00F90C19"/>
    <w:rsid w:val="00F92DA6"/>
    <w:rsid w:val="00F94047"/>
    <w:rsid w:val="00F946D5"/>
    <w:rsid w:val="00F94C96"/>
    <w:rsid w:val="00F94E08"/>
    <w:rsid w:val="00F960E1"/>
    <w:rsid w:val="00F9625C"/>
    <w:rsid w:val="00F963AE"/>
    <w:rsid w:val="00F97583"/>
    <w:rsid w:val="00F977E2"/>
    <w:rsid w:val="00FA0E5B"/>
    <w:rsid w:val="00FA0FAB"/>
    <w:rsid w:val="00FA1B63"/>
    <w:rsid w:val="00FA1EB5"/>
    <w:rsid w:val="00FA1EE1"/>
    <w:rsid w:val="00FA256A"/>
    <w:rsid w:val="00FA2962"/>
    <w:rsid w:val="00FA34A4"/>
    <w:rsid w:val="00FA35B3"/>
    <w:rsid w:val="00FA3E72"/>
    <w:rsid w:val="00FA4428"/>
    <w:rsid w:val="00FA455F"/>
    <w:rsid w:val="00FA4F1B"/>
    <w:rsid w:val="00FA5131"/>
    <w:rsid w:val="00FA5232"/>
    <w:rsid w:val="00FA5852"/>
    <w:rsid w:val="00FA5DBB"/>
    <w:rsid w:val="00FA6F4A"/>
    <w:rsid w:val="00FA737C"/>
    <w:rsid w:val="00FA775B"/>
    <w:rsid w:val="00FA7F79"/>
    <w:rsid w:val="00FB1709"/>
    <w:rsid w:val="00FB182D"/>
    <w:rsid w:val="00FB30B7"/>
    <w:rsid w:val="00FB3873"/>
    <w:rsid w:val="00FB436B"/>
    <w:rsid w:val="00FB4CC2"/>
    <w:rsid w:val="00FB55D2"/>
    <w:rsid w:val="00FB7943"/>
    <w:rsid w:val="00FB7BAC"/>
    <w:rsid w:val="00FB7FCC"/>
    <w:rsid w:val="00FB7FFE"/>
    <w:rsid w:val="00FC01B9"/>
    <w:rsid w:val="00FC2584"/>
    <w:rsid w:val="00FC2CB0"/>
    <w:rsid w:val="00FC2F3C"/>
    <w:rsid w:val="00FC387C"/>
    <w:rsid w:val="00FC3C24"/>
    <w:rsid w:val="00FC47E6"/>
    <w:rsid w:val="00FC4AA2"/>
    <w:rsid w:val="00FC50C1"/>
    <w:rsid w:val="00FC5CBB"/>
    <w:rsid w:val="00FC662C"/>
    <w:rsid w:val="00FC6715"/>
    <w:rsid w:val="00FC68DB"/>
    <w:rsid w:val="00FC6CFE"/>
    <w:rsid w:val="00FC73A5"/>
    <w:rsid w:val="00FC767B"/>
    <w:rsid w:val="00FC7D60"/>
    <w:rsid w:val="00FD047C"/>
    <w:rsid w:val="00FD08B1"/>
    <w:rsid w:val="00FD0A5C"/>
    <w:rsid w:val="00FD13F0"/>
    <w:rsid w:val="00FD2708"/>
    <w:rsid w:val="00FD28FE"/>
    <w:rsid w:val="00FD3169"/>
    <w:rsid w:val="00FD386A"/>
    <w:rsid w:val="00FD3ED1"/>
    <w:rsid w:val="00FD52CC"/>
    <w:rsid w:val="00FD5E0A"/>
    <w:rsid w:val="00FD5FD0"/>
    <w:rsid w:val="00FD6289"/>
    <w:rsid w:val="00FD64AE"/>
    <w:rsid w:val="00FD6947"/>
    <w:rsid w:val="00FD6AB5"/>
    <w:rsid w:val="00FD79D2"/>
    <w:rsid w:val="00FD7E30"/>
    <w:rsid w:val="00FE010E"/>
    <w:rsid w:val="00FE01E1"/>
    <w:rsid w:val="00FE0256"/>
    <w:rsid w:val="00FE18AF"/>
    <w:rsid w:val="00FE19F3"/>
    <w:rsid w:val="00FE1D02"/>
    <w:rsid w:val="00FE2501"/>
    <w:rsid w:val="00FE2D51"/>
    <w:rsid w:val="00FE2FD8"/>
    <w:rsid w:val="00FE3A84"/>
    <w:rsid w:val="00FE43D7"/>
    <w:rsid w:val="00FE4628"/>
    <w:rsid w:val="00FE4B40"/>
    <w:rsid w:val="00FE5249"/>
    <w:rsid w:val="00FE5303"/>
    <w:rsid w:val="00FE6E7A"/>
    <w:rsid w:val="00FE71FE"/>
    <w:rsid w:val="00FE74C3"/>
    <w:rsid w:val="00FE79DA"/>
    <w:rsid w:val="00FF046B"/>
    <w:rsid w:val="00FF0728"/>
    <w:rsid w:val="00FF0ADE"/>
    <w:rsid w:val="00FF0B61"/>
    <w:rsid w:val="00FF109A"/>
    <w:rsid w:val="00FF15D8"/>
    <w:rsid w:val="00FF18FA"/>
    <w:rsid w:val="00FF1BCE"/>
    <w:rsid w:val="00FF207C"/>
    <w:rsid w:val="00FF30F8"/>
    <w:rsid w:val="00FF3AD6"/>
    <w:rsid w:val="00FF3C17"/>
    <w:rsid w:val="00FF4852"/>
    <w:rsid w:val="00FF4B90"/>
    <w:rsid w:val="00FF4C0F"/>
    <w:rsid w:val="00FF5877"/>
    <w:rsid w:val="00FF6C3B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1C860"/>
  <w15:docId w15:val="{BE5F3E07-6D9B-440F-9912-B66B5D2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C1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917F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7FA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Georgia" w:hAnsi="Georgia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B442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Nagwek4">
    <w:name w:val="heading 4"/>
    <w:basedOn w:val="Normalny"/>
    <w:next w:val="Normalny"/>
    <w:link w:val="Nagwek4Znak"/>
    <w:qFormat/>
    <w:rsid w:val="006D70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C4C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917FA"/>
    <w:pPr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08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17F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B917FA"/>
    <w:rPr>
      <w:rFonts w:ascii="Georgia" w:eastAsia="Times New Roman" w:hAnsi="Georgia" w:cs="Times New Roman"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B917FA"/>
    <w:rPr>
      <w:rFonts w:ascii="Times New Roman" w:eastAsia="Times New Roman" w:hAnsi="Times New Roman" w:cs="Times New Roman"/>
      <w:b/>
      <w:bCs/>
      <w:lang w:eastAsia="ar-SA"/>
    </w:rPr>
  </w:style>
  <w:style w:type="numbering" w:customStyle="1" w:styleId="Bezlisty1">
    <w:name w:val="Bez listy1"/>
    <w:next w:val="Bezlisty"/>
    <w:semiHidden/>
    <w:rsid w:val="00B917FA"/>
  </w:style>
  <w:style w:type="character" w:customStyle="1" w:styleId="WW8Num3z0">
    <w:name w:val="WW8Num3z0"/>
    <w:rsid w:val="00B917FA"/>
    <w:rPr>
      <w:color w:val="auto"/>
    </w:rPr>
  </w:style>
  <w:style w:type="character" w:customStyle="1" w:styleId="WW8Num7z0">
    <w:name w:val="WW8Num7z0"/>
    <w:rsid w:val="00B917FA"/>
    <w:rPr>
      <w:color w:val="auto"/>
    </w:rPr>
  </w:style>
  <w:style w:type="character" w:customStyle="1" w:styleId="WW8Num10z0">
    <w:name w:val="WW8Num10z0"/>
    <w:rsid w:val="00B917FA"/>
    <w:rPr>
      <w:rFonts w:ascii="Times New Roman" w:hAnsi="Times New Roman"/>
      <w:color w:val="auto"/>
    </w:rPr>
  </w:style>
  <w:style w:type="character" w:customStyle="1" w:styleId="WW8Num11z0">
    <w:name w:val="WW8Num11z0"/>
    <w:rsid w:val="00B917FA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z0">
    <w:name w:val="WW8Num13z0"/>
    <w:rsid w:val="00B917FA"/>
    <w:rPr>
      <w:color w:val="auto"/>
    </w:rPr>
  </w:style>
  <w:style w:type="character" w:customStyle="1" w:styleId="WW8Num18z0">
    <w:name w:val="WW8Num18z0"/>
    <w:rsid w:val="00B917FA"/>
    <w:rPr>
      <w:color w:val="auto"/>
    </w:rPr>
  </w:style>
  <w:style w:type="character" w:customStyle="1" w:styleId="WW8Num26z0">
    <w:name w:val="WW8Num26z0"/>
    <w:rsid w:val="00B917FA"/>
    <w:rPr>
      <w:b/>
    </w:rPr>
  </w:style>
  <w:style w:type="character" w:customStyle="1" w:styleId="WW8Num27z3">
    <w:name w:val="WW8Num27z3"/>
    <w:rsid w:val="00B917FA"/>
    <w:rPr>
      <w:rFonts w:ascii="Times New Roman" w:hAnsi="Times New Roman" w:cs="Times New Roman"/>
    </w:rPr>
  </w:style>
  <w:style w:type="character" w:customStyle="1" w:styleId="WW8Num31z0">
    <w:name w:val="WW8Num31z0"/>
    <w:rsid w:val="00B917FA"/>
    <w:rPr>
      <w:rFonts w:ascii="Times New Roman" w:hAnsi="Times New Roman"/>
      <w:color w:val="auto"/>
    </w:rPr>
  </w:style>
  <w:style w:type="character" w:customStyle="1" w:styleId="WW8Num37z3">
    <w:name w:val="WW8Num37z3"/>
    <w:rsid w:val="00B917FA"/>
    <w:rPr>
      <w:rFonts w:ascii="Symbol" w:hAnsi="Symbol"/>
    </w:rPr>
  </w:style>
  <w:style w:type="character" w:customStyle="1" w:styleId="Domylnaczcionkaakapitu4">
    <w:name w:val="Domyślna czcionka akapitu4"/>
    <w:rsid w:val="00B917FA"/>
  </w:style>
  <w:style w:type="character" w:customStyle="1" w:styleId="WW8Num8z0">
    <w:name w:val="WW8Num8z0"/>
    <w:rsid w:val="00B917FA"/>
    <w:rPr>
      <w:color w:val="auto"/>
    </w:rPr>
  </w:style>
  <w:style w:type="character" w:customStyle="1" w:styleId="WW8Num12z0">
    <w:name w:val="WW8Num12z0"/>
    <w:rsid w:val="00B917FA"/>
    <w:rPr>
      <w:color w:val="auto"/>
    </w:rPr>
  </w:style>
  <w:style w:type="character" w:customStyle="1" w:styleId="WW8Num15z0">
    <w:name w:val="WW8Num15z0"/>
    <w:rsid w:val="00B917FA"/>
    <w:rPr>
      <w:color w:val="auto"/>
    </w:rPr>
  </w:style>
  <w:style w:type="character" w:customStyle="1" w:styleId="WW8Num20z0">
    <w:name w:val="WW8Num20z0"/>
    <w:rsid w:val="00B917FA"/>
    <w:rPr>
      <w:color w:val="auto"/>
    </w:rPr>
  </w:style>
  <w:style w:type="character" w:customStyle="1" w:styleId="WW8Num27z0">
    <w:name w:val="WW8Num27z0"/>
    <w:rsid w:val="00B917FA"/>
    <w:rPr>
      <w:rFonts w:ascii="Times New Roman" w:hAnsi="Times New Roman"/>
      <w:color w:val="auto"/>
    </w:rPr>
  </w:style>
  <w:style w:type="character" w:customStyle="1" w:styleId="WW8Num29z0">
    <w:name w:val="WW8Num29z0"/>
    <w:rsid w:val="00B917FA"/>
    <w:rPr>
      <w:b/>
    </w:rPr>
  </w:style>
  <w:style w:type="character" w:customStyle="1" w:styleId="WW8Num30z3">
    <w:name w:val="WW8Num30z3"/>
    <w:rsid w:val="00B917FA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917FA"/>
    <w:rPr>
      <w:rFonts w:ascii="Times New Roman" w:hAnsi="Times New Roman"/>
      <w:color w:val="auto"/>
    </w:rPr>
  </w:style>
  <w:style w:type="character" w:customStyle="1" w:styleId="WW8Num37z0">
    <w:name w:val="WW8Num37z0"/>
    <w:rsid w:val="00B917FA"/>
    <w:rPr>
      <w:rFonts w:ascii="Times New Roman" w:hAnsi="Times New Roman"/>
      <w:color w:val="auto"/>
    </w:rPr>
  </w:style>
  <w:style w:type="character" w:customStyle="1" w:styleId="WW8Num38z2">
    <w:name w:val="WW8Num38z2"/>
    <w:rsid w:val="00B917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B917FA"/>
  </w:style>
  <w:style w:type="character" w:customStyle="1" w:styleId="Domylnaczcionkaakapitu2">
    <w:name w:val="Domyślna czcionka akapitu2"/>
    <w:rsid w:val="00B917FA"/>
  </w:style>
  <w:style w:type="character" w:customStyle="1" w:styleId="WW8Num2z0">
    <w:name w:val="WW8Num2z0"/>
    <w:rsid w:val="00B917FA"/>
    <w:rPr>
      <w:color w:val="auto"/>
    </w:rPr>
  </w:style>
  <w:style w:type="character" w:customStyle="1" w:styleId="WW8Num14z0">
    <w:name w:val="WW8Num14z0"/>
    <w:rsid w:val="00B917FA"/>
    <w:rPr>
      <w:color w:val="auto"/>
    </w:rPr>
  </w:style>
  <w:style w:type="character" w:customStyle="1" w:styleId="WW8Num18z1">
    <w:name w:val="WW8Num18z1"/>
    <w:rsid w:val="00B917FA"/>
    <w:rPr>
      <w:rFonts w:ascii="Courier New" w:hAnsi="Courier New"/>
    </w:rPr>
  </w:style>
  <w:style w:type="character" w:customStyle="1" w:styleId="WW8Num18z2">
    <w:name w:val="WW8Num18z2"/>
    <w:rsid w:val="00B917FA"/>
    <w:rPr>
      <w:rFonts w:ascii="Wingdings" w:hAnsi="Wingdings"/>
    </w:rPr>
  </w:style>
  <w:style w:type="character" w:customStyle="1" w:styleId="WW8Num18z3">
    <w:name w:val="WW8Num18z3"/>
    <w:rsid w:val="00B917FA"/>
    <w:rPr>
      <w:rFonts w:ascii="Symbol" w:hAnsi="Symbol"/>
    </w:rPr>
  </w:style>
  <w:style w:type="character" w:customStyle="1" w:styleId="Domylnaczcionkaakapitu1">
    <w:name w:val="Domyślna czcionka akapitu1"/>
    <w:rsid w:val="00B917FA"/>
  </w:style>
  <w:style w:type="character" w:styleId="Numerstrony">
    <w:name w:val="page number"/>
    <w:basedOn w:val="Domylnaczcionkaakapitu1"/>
    <w:rsid w:val="00B917FA"/>
  </w:style>
  <w:style w:type="character" w:customStyle="1" w:styleId="Znakinumeracji">
    <w:name w:val="Znaki numeracji"/>
    <w:rsid w:val="00B917FA"/>
  </w:style>
  <w:style w:type="character" w:customStyle="1" w:styleId="Znakiprzypiswdolnych">
    <w:name w:val="Znaki przypisów dolnych"/>
    <w:rsid w:val="00B917FA"/>
    <w:rPr>
      <w:vertAlign w:val="superscript"/>
    </w:rPr>
  </w:style>
  <w:style w:type="character" w:customStyle="1" w:styleId="Odwoanieprzypisudolnego1">
    <w:name w:val="Odwołanie przypisu dolnego1"/>
    <w:rsid w:val="00B917FA"/>
    <w:rPr>
      <w:vertAlign w:val="superscript"/>
    </w:rPr>
  </w:style>
  <w:style w:type="character" w:customStyle="1" w:styleId="Znakiprzypiswkocowych">
    <w:name w:val="Znaki przypisów końcowych"/>
    <w:rsid w:val="00B917FA"/>
    <w:rPr>
      <w:vertAlign w:val="superscript"/>
    </w:rPr>
  </w:style>
  <w:style w:type="character" w:customStyle="1" w:styleId="WW-Znakiprzypiswkocowych">
    <w:name w:val="WW-Znaki przypisów końcowych"/>
    <w:rsid w:val="00B917FA"/>
  </w:style>
  <w:style w:type="character" w:styleId="Odwoanieprzypisudolnego">
    <w:name w:val="footnote reference"/>
    <w:rsid w:val="00B917FA"/>
    <w:rPr>
      <w:vertAlign w:val="superscript"/>
    </w:rPr>
  </w:style>
  <w:style w:type="character" w:styleId="Odwoanieprzypisukocowego">
    <w:name w:val="endnote reference"/>
    <w:semiHidden/>
    <w:rsid w:val="00B917FA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B917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917FA"/>
    <w:rPr>
      <w:rFonts w:cs="Tahoma"/>
    </w:rPr>
  </w:style>
  <w:style w:type="paragraph" w:customStyle="1" w:styleId="Podpis4">
    <w:name w:val="Podpis4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917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ar-SA"/>
    </w:rPr>
  </w:style>
  <w:style w:type="character" w:customStyle="1" w:styleId="PodtytuZnak">
    <w:name w:val="Podtytuł Znak"/>
    <w:link w:val="Podtytu"/>
    <w:rsid w:val="00B917F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B917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917F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917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owy1">
    <w:name w:val="Standardowy1"/>
    <w:rsid w:val="00B917FA"/>
    <w:pPr>
      <w:suppressAutoHyphens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917FA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917FA"/>
    <w:pPr>
      <w:tabs>
        <w:tab w:val="left" w:pos="567"/>
        <w:tab w:val="left" w:pos="850"/>
      </w:tabs>
      <w:suppressAutoHyphens/>
      <w:spacing w:after="0" w:line="240" w:lineRule="auto"/>
      <w:jc w:val="both"/>
    </w:pPr>
    <w:rPr>
      <w:rFonts w:ascii="Tahoma" w:eastAsia="Tahoma" w:hAnsi="Tahoma"/>
      <w:sz w:val="24"/>
      <w:szCs w:val="20"/>
      <w:lang w:eastAsia="ar-SA"/>
    </w:rPr>
  </w:style>
  <w:style w:type="paragraph" w:customStyle="1" w:styleId="Mario">
    <w:name w:val="Mario"/>
    <w:basedOn w:val="Normalny"/>
    <w:rsid w:val="00B917F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917FA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B917FA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B917F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17FA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917F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B917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rsid w:val="00B917F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B917FA"/>
    <w:rPr>
      <w:color w:val="0000FF"/>
      <w:u w:val="single"/>
    </w:rPr>
  </w:style>
  <w:style w:type="character" w:styleId="Pogrubienie">
    <w:name w:val="Strong"/>
    <w:uiPriority w:val="22"/>
    <w:qFormat/>
    <w:rsid w:val="001E4CD2"/>
    <w:rPr>
      <w:b/>
      <w:bCs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1,zwykły tekst,List Paragraph1,BulletC,Obiekt,Lista punktowana1"/>
    <w:basedOn w:val="Normalny"/>
    <w:link w:val="AkapitzlistZnak"/>
    <w:qFormat/>
    <w:rsid w:val="00887CF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C4CFA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C4C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9C4CFA"/>
    <w:pPr>
      <w:spacing w:after="0" w:line="288" w:lineRule="auto"/>
      <w:jc w:val="center"/>
    </w:pPr>
    <w:rPr>
      <w:rFonts w:ascii="Times New Roman" w:hAnsi="Times New Roman"/>
      <w:b/>
      <w:caps/>
      <w:spacing w:val="8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2232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3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32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2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3229"/>
    <w:rPr>
      <w:b/>
      <w:bCs/>
    </w:rPr>
  </w:style>
  <w:style w:type="character" w:customStyle="1" w:styleId="Nagwek3Znak">
    <w:name w:val="Nagłówek 3 Znak"/>
    <w:link w:val="Nagwek3"/>
    <w:rsid w:val="00DB442C"/>
    <w:rPr>
      <w:rFonts w:ascii="Arial" w:hAnsi="Arial" w:cs="Arial"/>
      <w:b/>
      <w:bCs/>
      <w:sz w:val="26"/>
      <w:szCs w:val="26"/>
      <w:lang w:val="ru-RU"/>
    </w:rPr>
  </w:style>
  <w:style w:type="paragraph" w:styleId="Tekstpodstawowy2">
    <w:name w:val="Body Text 2"/>
    <w:basedOn w:val="Normalny"/>
    <w:link w:val="Tekstpodstawowy2Znak"/>
    <w:unhideWhenUsed/>
    <w:rsid w:val="00DB442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DB442C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78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778AC"/>
    <w:rPr>
      <w:sz w:val="16"/>
      <w:szCs w:val="16"/>
    </w:rPr>
  </w:style>
  <w:style w:type="paragraph" w:customStyle="1" w:styleId="Style1">
    <w:name w:val="Style 1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697424"/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4F5CD6"/>
    <w:pPr>
      <w:suppressAutoHyphens/>
      <w:spacing w:after="0" w:line="240" w:lineRule="auto"/>
      <w:ind w:left="360"/>
      <w:jc w:val="both"/>
    </w:pPr>
    <w:rPr>
      <w:rFonts w:ascii="Arial" w:hAnsi="Arial"/>
      <w:sz w:val="24"/>
      <w:szCs w:val="24"/>
      <w:lang w:eastAsia="ar-SA"/>
    </w:rPr>
  </w:style>
  <w:style w:type="paragraph" w:customStyle="1" w:styleId="Style3">
    <w:name w:val="Style 3"/>
    <w:uiPriority w:val="99"/>
    <w:rsid w:val="00842095"/>
    <w:pPr>
      <w:widowControl w:val="0"/>
      <w:autoSpaceDE w:val="0"/>
      <w:autoSpaceDN w:val="0"/>
      <w:ind w:left="72"/>
    </w:pPr>
    <w:rPr>
      <w:rFonts w:ascii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9A061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A061D"/>
    <w:rPr>
      <w:sz w:val="20"/>
      <w:szCs w:val="20"/>
    </w:rPr>
  </w:style>
  <w:style w:type="paragraph" w:customStyle="1" w:styleId="pkt1art">
    <w:name w:val="pkt1art"/>
    <w:basedOn w:val="Normalny"/>
    <w:rsid w:val="000D0D4A"/>
    <w:pPr>
      <w:overflowPunct w:val="0"/>
      <w:spacing w:before="60" w:after="60" w:line="240" w:lineRule="auto"/>
      <w:ind w:left="2269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2018F2"/>
    <w:pPr>
      <w:overflowPunct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basedOn w:val="Normalny"/>
    <w:rsid w:val="00773D36"/>
    <w:pPr>
      <w:overflowPunct w:val="0"/>
      <w:spacing w:before="60" w:after="60" w:line="240" w:lineRule="auto"/>
      <w:ind w:left="1281" w:hanging="272"/>
      <w:jc w:val="both"/>
    </w:pPr>
    <w:rPr>
      <w:rFonts w:ascii="Times New Roman" w:hAnsi="Times New Roman"/>
      <w:sz w:val="24"/>
      <w:szCs w:val="24"/>
    </w:rPr>
  </w:style>
  <w:style w:type="character" w:customStyle="1" w:styleId="ZnakZnak15">
    <w:name w:val="Znak Znak15"/>
    <w:rsid w:val="00F472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zwa">
    <w:name w:val="nazwa"/>
    <w:basedOn w:val="Domylnaczcionkaakapitu"/>
    <w:rsid w:val="00F472C5"/>
  </w:style>
  <w:style w:type="paragraph" w:customStyle="1" w:styleId="ust1art">
    <w:name w:val="ust1art"/>
    <w:basedOn w:val="Normalny"/>
    <w:rsid w:val="00B57EE8"/>
    <w:pPr>
      <w:overflowPunct w:val="0"/>
      <w:spacing w:before="60" w:after="60" w:line="240" w:lineRule="auto"/>
      <w:ind w:left="1843" w:hanging="255"/>
      <w:jc w:val="both"/>
    </w:pPr>
    <w:rPr>
      <w:rFonts w:ascii="Times New Roman" w:hAnsi="Times New Roman"/>
      <w:sz w:val="24"/>
      <w:szCs w:val="24"/>
    </w:rPr>
  </w:style>
  <w:style w:type="paragraph" w:customStyle="1" w:styleId="zmart2">
    <w:name w:val="zmart2"/>
    <w:basedOn w:val="Normalny"/>
    <w:rsid w:val="00B57EE8"/>
    <w:pPr>
      <w:overflowPunct w:val="0"/>
      <w:spacing w:before="60" w:after="60" w:line="240" w:lineRule="auto"/>
      <w:ind w:left="1843" w:hanging="1219"/>
      <w:jc w:val="both"/>
    </w:pPr>
    <w:rPr>
      <w:rFonts w:ascii="Times New Roman" w:hAnsi="Times New Roman"/>
      <w:sz w:val="24"/>
      <w:szCs w:val="24"/>
    </w:rPr>
  </w:style>
  <w:style w:type="character" w:customStyle="1" w:styleId="ZwykytekstZnak">
    <w:name w:val="Zwykły tekst Znak"/>
    <w:link w:val="Zwykytekst"/>
    <w:rsid w:val="00610106"/>
    <w:rPr>
      <w:rFonts w:ascii="Courier New" w:hAnsi="Courier New"/>
    </w:rPr>
  </w:style>
  <w:style w:type="character" w:customStyle="1" w:styleId="Nagwek9Znak">
    <w:name w:val="Nagłówek 9 Znak"/>
    <w:link w:val="Nagwek9"/>
    <w:uiPriority w:val="9"/>
    <w:semiHidden/>
    <w:rsid w:val="00CB2083"/>
    <w:rPr>
      <w:rFonts w:ascii="Cambria" w:eastAsia="Times New Roman" w:hAnsi="Cambria" w:cs="Times New Roman"/>
      <w:sz w:val="22"/>
      <w:szCs w:val="22"/>
    </w:rPr>
  </w:style>
  <w:style w:type="paragraph" w:customStyle="1" w:styleId="Tekstpodstawowywcity31">
    <w:name w:val="Tekst podstawowy wcięty 31"/>
    <w:basedOn w:val="Normalny"/>
    <w:rsid w:val="00CB2083"/>
    <w:pPr>
      <w:tabs>
        <w:tab w:val="left" w:pos="851"/>
      </w:tabs>
      <w:spacing w:after="0" w:line="240" w:lineRule="auto"/>
      <w:ind w:left="851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235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296189"/>
  </w:style>
  <w:style w:type="character" w:customStyle="1" w:styleId="apple-style-span">
    <w:name w:val="apple-style-span"/>
    <w:basedOn w:val="Domylnaczcionkaakapitu"/>
    <w:rsid w:val="00296189"/>
  </w:style>
  <w:style w:type="character" w:customStyle="1" w:styleId="apple-converted-space">
    <w:name w:val="apple-converted-space"/>
    <w:basedOn w:val="Domylnaczcionkaakapitu"/>
    <w:rsid w:val="00296189"/>
  </w:style>
  <w:style w:type="character" w:customStyle="1" w:styleId="luchili">
    <w:name w:val="luc_hili"/>
    <w:basedOn w:val="Domylnaczcionkaakapitu"/>
    <w:rsid w:val="00296189"/>
  </w:style>
  <w:style w:type="character" w:customStyle="1" w:styleId="Nagwek4Znak">
    <w:name w:val="Nagłówek 4 Znak"/>
    <w:link w:val="Nagwek4"/>
    <w:rsid w:val="00296189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96189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semiHidden/>
    <w:rsid w:val="00296189"/>
  </w:style>
  <w:style w:type="character" w:customStyle="1" w:styleId="Tekstpodstawowy3Znak">
    <w:name w:val="Tekst podstawowy 3 Znak"/>
    <w:link w:val="Tekstpodstawowy3"/>
    <w:rsid w:val="00296189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6189"/>
  </w:style>
  <w:style w:type="numbering" w:customStyle="1" w:styleId="Bezlisty21">
    <w:name w:val="Bez listy21"/>
    <w:next w:val="Bezlisty"/>
    <w:semiHidden/>
    <w:rsid w:val="00296189"/>
  </w:style>
  <w:style w:type="table" w:customStyle="1" w:styleId="Tabela-Siatka1">
    <w:name w:val="Tabela - Siatka1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6189"/>
    <w:rPr>
      <w:color w:val="800080"/>
      <w:u w:val="single"/>
    </w:rPr>
  </w:style>
  <w:style w:type="paragraph" w:customStyle="1" w:styleId="font0">
    <w:name w:val="font0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63">
    <w:name w:val="xl63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numbering" w:customStyle="1" w:styleId="Bezlisty3">
    <w:name w:val="Bez listy3"/>
    <w:next w:val="Bezlisty"/>
    <w:semiHidden/>
    <w:rsid w:val="00296189"/>
  </w:style>
  <w:style w:type="table" w:customStyle="1" w:styleId="Tabela-Siatka2">
    <w:name w:val="Tabela - Siatka2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9618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9618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E51EA4"/>
    <w:rPr>
      <w:sz w:val="22"/>
      <w:szCs w:val="22"/>
    </w:rPr>
  </w:style>
  <w:style w:type="paragraph" w:customStyle="1" w:styleId="text-justify">
    <w:name w:val="text-justify"/>
    <w:basedOn w:val="Normalny"/>
    <w:rsid w:val="00E51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12A30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50">
    <w:name w:val="Nagłówek5"/>
    <w:basedOn w:val="Normalny"/>
    <w:next w:val="Podtytu"/>
    <w:rsid w:val="00E30C80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C343A"/>
    <w:rPr>
      <w:color w:val="808080"/>
    </w:rPr>
  </w:style>
  <w:style w:type="character" w:customStyle="1" w:styleId="markedcontent">
    <w:name w:val="markedcontent"/>
    <w:basedOn w:val="Domylnaczcionkaakapitu"/>
    <w:rsid w:val="00776263"/>
  </w:style>
  <w:style w:type="paragraph" w:customStyle="1" w:styleId="Standard">
    <w:name w:val="Standard"/>
    <w:link w:val="StandardZnak"/>
    <w:rsid w:val="00671D64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eksttreci">
    <w:name w:val="Tekst treści_"/>
    <w:link w:val="Teksttreci1"/>
    <w:locked/>
    <w:rsid w:val="00671D64"/>
    <w:rPr>
      <w:rFonts w:ascii="Arial" w:hAnsi="Arial" w:cs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71D64"/>
    <w:pPr>
      <w:widowControl w:val="0"/>
      <w:shd w:val="clear" w:color="auto" w:fill="FFFFFF"/>
      <w:spacing w:before="300" w:after="0" w:line="232" w:lineRule="exact"/>
      <w:ind w:hanging="440"/>
      <w:jc w:val="center"/>
    </w:pPr>
    <w:rPr>
      <w:rFonts w:ascii="Arial" w:hAnsi="Arial" w:cs="Arial"/>
      <w:sz w:val="18"/>
      <w:szCs w:val="20"/>
    </w:rPr>
  </w:style>
  <w:style w:type="paragraph" w:customStyle="1" w:styleId="tekst">
    <w:name w:val="tekst"/>
    <w:basedOn w:val="Tekstpodstawowywcity"/>
    <w:rsid w:val="00671D64"/>
    <w:pPr>
      <w:widowControl w:val="0"/>
      <w:spacing w:before="60" w:after="0" w:line="360" w:lineRule="auto"/>
      <w:ind w:left="0" w:firstLine="1134"/>
      <w:jc w:val="both"/>
    </w:pPr>
    <w:rPr>
      <w:rFonts w:eastAsia="SimSun"/>
      <w:kern w:val="2"/>
      <w:szCs w:val="20"/>
      <w:lang w:eastAsia="hi-IN" w:bidi="hi-IN"/>
    </w:rPr>
  </w:style>
  <w:style w:type="paragraph" w:customStyle="1" w:styleId="Akapitzlist2">
    <w:name w:val="Akapit z listą2"/>
    <w:basedOn w:val="Normalny"/>
    <w:rsid w:val="00671D64"/>
    <w:pPr>
      <w:widowControl w:val="0"/>
      <w:suppressAutoHyphens/>
      <w:spacing w:after="0" w:line="100" w:lineRule="atLeast"/>
      <w:ind w:left="708"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locked/>
    <w:rsid w:val="00671D64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334AD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D87B-FE82-4FA0-9CFA-D22DF2CF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</vt:lpstr>
    </vt:vector>
  </TitlesOfParts>
  <Company/>
  <LinksUpToDate>false</LinksUpToDate>
  <CharactersWithSpaces>1715</CharactersWithSpaces>
  <SharedDoc>false</SharedDoc>
  <HLinks>
    <vt:vector size="24" baseType="variant">
      <vt:variant>
        <vt:i4>1703993</vt:i4>
      </vt:variant>
      <vt:variant>
        <vt:i4>9</vt:i4>
      </vt:variant>
      <vt:variant>
        <vt:i4>0</vt:i4>
      </vt:variant>
      <vt:variant>
        <vt:i4>5</vt:i4>
      </vt:variant>
      <vt:variant>
        <vt:lpwstr>mailto:iod@nowydwormaz.pl</vt:lpwstr>
      </vt:variant>
      <vt:variant>
        <vt:lpwstr/>
      </vt:variant>
      <vt:variant>
        <vt:i4>7471175</vt:i4>
      </vt:variant>
      <vt:variant>
        <vt:i4>6</vt:i4>
      </vt:variant>
      <vt:variant>
        <vt:i4>0</vt:i4>
      </vt:variant>
      <vt:variant>
        <vt:i4>5</vt:i4>
      </vt:variant>
      <vt:variant>
        <vt:lpwstr>mailto:przetargi@nowydwormaz.pl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https://miniportal.uzp.gov.pl/warunkiUslugi.aspx</vt:lpwstr>
      </vt:variant>
      <vt:variant>
        <vt:lpwstr/>
      </vt:variant>
      <vt:variant>
        <vt:i4>720987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https://miniportal.uzp.gov.pl/,ePUAPuhttps://epuap.gov.pl/wps/portal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</dc:title>
  <dc:creator>BURMISTRZ MIASTA NOWY DWÓR</dc:creator>
  <cp:lastModifiedBy>Dariusz Brzeziński</cp:lastModifiedBy>
  <cp:revision>2</cp:revision>
  <cp:lastPrinted>2025-10-09T08:35:00Z</cp:lastPrinted>
  <dcterms:created xsi:type="dcterms:W3CDTF">2025-10-09T08:41:00Z</dcterms:created>
  <dcterms:modified xsi:type="dcterms:W3CDTF">2025-10-09T08:41:00Z</dcterms:modified>
</cp:coreProperties>
</file>